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B8FF"/>
  <w:body>
    <w:p w:rsidR="008F4223" w:rsidRDefault="008F4223" w:rsidP="008F4223">
      <w:pPr>
        <w:pStyle w:val="berschriftR2"/>
        <w:rPr>
          <w:b/>
          <w:szCs w:val="22"/>
        </w:rPr>
      </w:pPr>
      <w:r w:rsidRPr="00BA50FC">
        <w:rPr>
          <w:b/>
          <w:szCs w:val="22"/>
        </w:rPr>
        <w:t xml:space="preserve">Vordruck </w:t>
      </w:r>
      <w:r w:rsidR="00212A89">
        <w:rPr>
          <w:b/>
          <w:szCs w:val="22"/>
        </w:rPr>
        <w:t>NRW_</w:t>
      </w:r>
      <w:r w:rsidR="00B9635F">
        <w:rPr>
          <w:b/>
          <w:szCs w:val="22"/>
        </w:rPr>
        <w:t>F.</w:t>
      </w:r>
      <w:r w:rsidR="008700F8">
        <w:rPr>
          <w:b/>
          <w:szCs w:val="22"/>
        </w:rPr>
        <w:t>2</w:t>
      </w:r>
      <w:r w:rsidR="00B12480">
        <w:rPr>
          <w:b/>
          <w:szCs w:val="22"/>
        </w:rPr>
        <w:t>0</w:t>
      </w:r>
      <w:r w:rsidR="005F31A9">
        <w:rPr>
          <w:b/>
          <w:szCs w:val="22"/>
        </w:rPr>
        <w:t>.1</w:t>
      </w:r>
    </w:p>
    <w:p w:rsidR="00F22CAA" w:rsidRDefault="00F22CAA" w:rsidP="008F4223">
      <w:pPr>
        <w:pStyle w:val="berschriftR2"/>
        <w:rPr>
          <w:i/>
          <w:sz w:val="16"/>
          <w:szCs w:val="16"/>
        </w:rPr>
      </w:pPr>
      <w:r w:rsidRPr="00F22CAA">
        <w:rPr>
          <w:i/>
          <w:sz w:val="16"/>
          <w:szCs w:val="16"/>
        </w:rPr>
        <w:t xml:space="preserve">Eingliederungsmaßnahme für </w:t>
      </w:r>
      <w:r w:rsidR="00D36B4A">
        <w:rPr>
          <w:i/>
          <w:sz w:val="16"/>
          <w:szCs w:val="16"/>
        </w:rPr>
        <w:t>geringfügig Beschäftigte</w:t>
      </w:r>
      <w:r w:rsidR="008700F8">
        <w:rPr>
          <w:i/>
          <w:sz w:val="16"/>
          <w:szCs w:val="16"/>
        </w:rPr>
        <w:t xml:space="preserve"> und Mitglieder großer Bedarfsgemeinschaften</w:t>
      </w:r>
    </w:p>
    <w:p w:rsidR="00F22CAA" w:rsidRDefault="00F22CAA" w:rsidP="008F4223">
      <w:pPr>
        <w:pStyle w:val="berschriftR2"/>
        <w:rPr>
          <w:i/>
          <w:sz w:val="16"/>
          <w:szCs w:val="16"/>
        </w:rPr>
      </w:pPr>
    </w:p>
    <w:tbl>
      <w:tblPr>
        <w:tblpPr w:leftFromText="141" w:rightFromText="141" w:vertAnchor="text" w:tblpX="4848" w:tblpY="1"/>
        <w:tblOverlap w:val="never"/>
        <w:tblW w:w="467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8"/>
      </w:tblGrid>
      <w:tr w:rsidR="00C940DB" w:rsidRPr="00BA50FC" w:rsidTr="008700F8">
        <w:trPr>
          <w:cantSplit/>
          <w:trHeight w:val="737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F64" w:rsidRPr="0091033D" w:rsidRDefault="00F37F64" w:rsidP="008700F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Jobcenter </w:t>
            </w:r>
          </w:p>
          <w:p w:rsidR="00F37F64" w:rsidRPr="0091033D" w:rsidRDefault="009F11EE" w:rsidP="008700F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F37F64"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r w:rsidR="00F37F64"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="00F37F64"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="00F37F64"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="00F37F64"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="00F37F64"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F37F64" w:rsidRPr="0091033D" w:rsidRDefault="00F37F64" w:rsidP="008700F8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F37F64" w:rsidRDefault="00F37F64" w:rsidP="008700F8">
            <w:pPr>
              <w:ind w:left="354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</w:t>
            </w:r>
          </w:p>
          <w:p w:rsidR="00F37F64" w:rsidRPr="0091033D" w:rsidRDefault="00F37F64" w:rsidP="008700F8">
            <w:pPr>
              <w:ind w:left="354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de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proofErr w:type="gramStart"/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724FE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</w:t>
            </w:r>
            <w:proofErr w:type="gramEnd"/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; 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  <w:r w:rsidRPr="0091033D">
              <w:rPr>
                <w:rFonts w:ascii="Arial" w:hAnsi="Arial" w:cs="Arial"/>
              </w:rPr>
              <w:t xml:space="preserve"> </w:t>
            </w:r>
          </w:p>
          <w:p w:rsidR="00C940DB" w:rsidRPr="00BA50FC" w:rsidRDefault="00C940DB" w:rsidP="008700F8">
            <w:pPr>
              <w:ind w:left="-57"/>
              <w:rPr>
                <w:rFonts w:ascii="MetaNormal-Roman" w:hAnsi="MetaNormal-Roman"/>
              </w:rPr>
            </w:pPr>
          </w:p>
        </w:tc>
      </w:tr>
      <w:tr w:rsidR="00C940DB" w:rsidRPr="00BA50FC" w:rsidTr="008700F8">
        <w:trPr>
          <w:cantSplit/>
          <w:trHeight w:val="24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AF8" w:rsidRDefault="00FB3AF8">
            <w:pPr>
              <w:rPr>
                <w:rFonts w:ascii="MetaNormal-Roman" w:hAnsi="MetaNormal-Roman"/>
              </w:rPr>
            </w:pPr>
          </w:p>
        </w:tc>
      </w:tr>
      <w:tr w:rsidR="00C940DB" w:rsidRPr="00BA50FC" w:rsidTr="008700F8">
        <w:trPr>
          <w:cantSplit/>
          <w:trHeight w:val="244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AF8" w:rsidRDefault="00FB3AF8">
            <w:pPr>
              <w:rPr>
                <w:rFonts w:ascii="MetaNormal-Roman" w:hAnsi="MetaNormal-Roman"/>
              </w:rPr>
            </w:pPr>
          </w:p>
        </w:tc>
      </w:tr>
    </w:tbl>
    <w:p w:rsidR="00F22CAA" w:rsidRPr="00F22CAA" w:rsidRDefault="008700F8" w:rsidP="008F4223">
      <w:pPr>
        <w:pStyle w:val="berschriftR2"/>
        <w:rPr>
          <w:i/>
          <w:sz w:val="16"/>
          <w:szCs w:val="16"/>
        </w:rPr>
      </w:pPr>
      <w:r>
        <w:rPr>
          <w:i/>
          <w:sz w:val="16"/>
          <w:szCs w:val="16"/>
        </w:rPr>
        <w:br w:type="textWrapping" w:clear="all"/>
      </w:r>
    </w:p>
    <w:p w:rsidR="00F22CAA" w:rsidRPr="00DD6FA5" w:rsidRDefault="00F22CAA" w:rsidP="00F22CAA">
      <w:pPr>
        <w:jc w:val="right"/>
        <w:rPr>
          <w:rFonts w:ascii="MetaNormalLF-Roman" w:hAnsi="MetaNormalLF-Roman"/>
        </w:rPr>
      </w:pPr>
    </w:p>
    <w:p w:rsidR="00F22CAA" w:rsidRPr="00DD6FA5" w:rsidRDefault="00F22CAA" w:rsidP="00F22CAA">
      <w:pPr>
        <w:pStyle w:val="test"/>
        <w:spacing w:before="40"/>
        <w:ind w:left="907" w:right="-57"/>
        <w:jc w:val="right"/>
        <w:rPr>
          <w:rFonts w:cs="Arial"/>
          <w:sz w:val="22"/>
          <w:szCs w:val="22"/>
        </w:rPr>
      </w:pPr>
      <w:r w:rsidRPr="00DD6FA5">
        <w:rPr>
          <w:rFonts w:cs="Arial"/>
          <w:sz w:val="22"/>
          <w:szCs w:val="22"/>
        </w:rPr>
        <w:t xml:space="preserve">   </w:t>
      </w:r>
    </w:p>
    <w:p w:rsidR="00F22CAA" w:rsidRPr="00BA50FC" w:rsidRDefault="00F22CAA" w:rsidP="008F4223">
      <w:pPr>
        <w:pStyle w:val="berschriftR2"/>
        <w:rPr>
          <w:b/>
          <w:szCs w:val="22"/>
        </w:rPr>
      </w:pPr>
    </w:p>
    <w:p w:rsidR="008F4223" w:rsidRPr="00BA50FC" w:rsidRDefault="00F7244B" w:rsidP="008F4223">
      <w:pPr>
        <w:ind w:left="-18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8"/>
          <w:szCs w:val="28"/>
        </w:rPr>
        <w:t>Teilnehmer</w:t>
      </w:r>
      <w:r w:rsidR="008F4223" w:rsidRPr="00BA50FC">
        <w:rPr>
          <w:rFonts w:ascii="Arial" w:hAnsi="Arial" w:cs="Arial"/>
          <w:b/>
          <w:sz w:val="28"/>
          <w:szCs w:val="28"/>
        </w:rPr>
        <w:t>bezogener Bericht</w:t>
      </w:r>
    </w:p>
    <w:p w:rsidR="008F4223" w:rsidRPr="00BA50FC" w:rsidRDefault="008F4223" w:rsidP="008F4223">
      <w:pPr>
        <w:ind w:left="-18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494" w:type="dxa"/>
        <w:tblCellSpacing w:w="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8F4223" w:rsidRPr="001F4B52" w:rsidTr="001F4B52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8F4223" w:rsidRPr="001F4B52" w:rsidRDefault="006B2ACD" w:rsidP="00DF6AE6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 xml:space="preserve"> </w:t>
            </w:r>
            <w:r w:rsidR="008F4223" w:rsidRPr="001F4B52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8F4223" w:rsidRPr="001F4B52" w:rsidRDefault="006B2ACD" w:rsidP="00DF6AE6">
            <w:pPr>
              <w:rPr>
                <w:rFonts w:ascii="Arial" w:hAnsi="Arial" w:cs="Arial"/>
              </w:rPr>
            </w:pPr>
            <w:r w:rsidRPr="001F4B52">
              <w:rPr>
                <w:rFonts w:ascii="Arial" w:hAnsi="Arial" w:cs="Arial"/>
              </w:rPr>
              <w:t xml:space="preserve"> </w:t>
            </w:r>
            <w:r w:rsidR="009F11EE" w:rsidRPr="001F4B52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8F4223" w:rsidRPr="001F4B52">
              <w:rPr>
                <w:rFonts w:ascii="Arial" w:hAnsi="Arial" w:cs="Arial"/>
              </w:rPr>
              <w:instrText xml:space="preserve"> FORMTEXT </w:instrText>
            </w:r>
            <w:r w:rsidR="009F11EE" w:rsidRPr="001F4B52">
              <w:rPr>
                <w:rFonts w:ascii="Arial" w:hAnsi="Arial" w:cs="Arial"/>
              </w:rPr>
            </w:r>
            <w:r w:rsidR="009F11EE" w:rsidRPr="001F4B52">
              <w:rPr>
                <w:rFonts w:ascii="Arial" w:hAnsi="Arial" w:cs="Arial"/>
              </w:rPr>
              <w:fldChar w:fldCharType="separate"/>
            </w:r>
            <w:bookmarkStart w:id="0" w:name="_GoBack"/>
            <w:r w:rsidR="00A35AEA" w:rsidRPr="001F4B52">
              <w:rPr>
                <w:rFonts w:ascii="Arial" w:hAnsi="Arial" w:cs="Arial"/>
                <w:noProof/>
              </w:rPr>
              <w:t> </w:t>
            </w:r>
            <w:r w:rsidR="00A35AEA" w:rsidRPr="001F4B52">
              <w:rPr>
                <w:rFonts w:ascii="Arial" w:hAnsi="Arial" w:cs="Arial"/>
                <w:noProof/>
              </w:rPr>
              <w:t> </w:t>
            </w:r>
            <w:r w:rsidR="00A35AEA" w:rsidRPr="001F4B52">
              <w:rPr>
                <w:rFonts w:ascii="Arial" w:hAnsi="Arial" w:cs="Arial"/>
                <w:noProof/>
              </w:rPr>
              <w:t> </w:t>
            </w:r>
            <w:r w:rsidR="00A35AEA" w:rsidRPr="001F4B52">
              <w:rPr>
                <w:rFonts w:ascii="Arial" w:hAnsi="Arial" w:cs="Arial"/>
                <w:noProof/>
              </w:rPr>
              <w:t> </w:t>
            </w:r>
            <w:r w:rsidR="00A35AEA" w:rsidRPr="001F4B52">
              <w:rPr>
                <w:rFonts w:ascii="Arial" w:hAnsi="Arial" w:cs="Arial"/>
                <w:noProof/>
              </w:rPr>
              <w:t> </w:t>
            </w:r>
            <w:bookmarkEnd w:id="0"/>
            <w:r w:rsidR="009F11EE" w:rsidRPr="001F4B52">
              <w:rPr>
                <w:rFonts w:ascii="Arial" w:hAnsi="Arial" w:cs="Arial"/>
              </w:rPr>
              <w:fldChar w:fldCharType="end"/>
            </w:r>
          </w:p>
        </w:tc>
      </w:tr>
      <w:tr w:rsidR="008F4223" w:rsidRPr="001F4B52" w:rsidTr="001F4B52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8F4223" w:rsidRPr="001F4B52" w:rsidRDefault="006B2ACD" w:rsidP="00212A89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8F4223" w:rsidRPr="001F4B52">
              <w:rPr>
                <w:rFonts w:ascii="Arial" w:hAnsi="Arial" w:cs="Arial"/>
                <w:b/>
              </w:rPr>
              <w:t>Maßnahme</w:t>
            </w:r>
            <w:r w:rsidR="004A3AE8">
              <w:rPr>
                <w:rFonts w:ascii="Arial" w:hAnsi="Arial" w:cs="Arial"/>
                <w:b/>
              </w:rPr>
              <w:t>nummer</w:t>
            </w:r>
            <w:proofErr w:type="spellEnd"/>
            <w:r w:rsidR="008F4223" w:rsidRPr="001F4B5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8F4223" w:rsidRPr="001F4B52" w:rsidRDefault="006B2ACD" w:rsidP="00DF6AE6">
            <w:pPr>
              <w:rPr>
                <w:rFonts w:ascii="Arial" w:hAnsi="Arial" w:cs="Arial"/>
              </w:rPr>
            </w:pPr>
            <w:r w:rsidRPr="001F4B52">
              <w:rPr>
                <w:rFonts w:ascii="Arial" w:hAnsi="Arial" w:cs="Arial"/>
              </w:rPr>
              <w:t xml:space="preserve"> </w:t>
            </w:r>
            <w:r w:rsidR="009F11EE" w:rsidRPr="001F4B52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8F4223" w:rsidRPr="001F4B52">
              <w:rPr>
                <w:rFonts w:ascii="Arial" w:hAnsi="Arial" w:cs="Arial"/>
              </w:rPr>
              <w:instrText xml:space="preserve"> FORMTEXT </w:instrText>
            </w:r>
            <w:r w:rsidR="009F11EE" w:rsidRPr="001F4B52">
              <w:rPr>
                <w:rFonts w:ascii="Arial" w:hAnsi="Arial" w:cs="Arial"/>
              </w:rPr>
            </w:r>
            <w:r w:rsidR="009F11EE" w:rsidRPr="001F4B52">
              <w:rPr>
                <w:rFonts w:ascii="Arial" w:hAnsi="Arial" w:cs="Arial"/>
              </w:rPr>
              <w:fldChar w:fldCharType="separate"/>
            </w:r>
            <w:r w:rsidR="00A35AEA" w:rsidRPr="001F4B52">
              <w:rPr>
                <w:rFonts w:ascii="Arial" w:hAnsi="Arial" w:cs="Arial"/>
                <w:noProof/>
              </w:rPr>
              <w:t> </w:t>
            </w:r>
            <w:r w:rsidR="00A35AEA" w:rsidRPr="001F4B52">
              <w:rPr>
                <w:rFonts w:ascii="Arial" w:hAnsi="Arial" w:cs="Arial"/>
                <w:noProof/>
              </w:rPr>
              <w:t> </w:t>
            </w:r>
            <w:r w:rsidR="00A35AEA" w:rsidRPr="001F4B52">
              <w:rPr>
                <w:rFonts w:ascii="Arial" w:hAnsi="Arial" w:cs="Arial"/>
                <w:noProof/>
              </w:rPr>
              <w:t> </w:t>
            </w:r>
            <w:r w:rsidR="00A35AEA" w:rsidRPr="001F4B52">
              <w:rPr>
                <w:rFonts w:ascii="Arial" w:hAnsi="Arial" w:cs="Arial"/>
                <w:noProof/>
              </w:rPr>
              <w:t> </w:t>
            </w:r>
            <w:r w:rsidR="00A35AEA" w:rsidRPr="001F4B52">
              <w:rPr>
                <w:rFonts w:ascii="Arial" w:hAnsi="Arial" w:cs="Arial"/>
                <w:noProof/>
              </w:rPr>
              <w:t> </w:t>
            </w:r>
            <w:r w:rsidR="009F11EE" w:rsidRPr="001F4B52">
              <w:rPr>
                <w:rFonts w:ascii="Arial" w:hAnsi="Arial" w:cs="Arial"/>
              </w:rPr>
              <w:fldChar w:fldCharType="end"/>
            </w:r>
          </w:p>
        </w:tc>
      </w:tr>
      <w:tr w:rsidR="008F4223" w:rsidRPr="001F4B52" w:rsidTr="001F4B52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8F4223" w:rsidRPr="001F4B52" w:rsidRDefault="006B2ACD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F4B52">
              <w:rPr>
                <w:rFonts w:ascii="Arial" w:hAnsi="Arial" w:cs="Arial"/>
                <w:b/>
              </w:rPr>
              <w:t xml:space="preserve"> </w:t>
            </w:r>
            <w:r w:rsidR="008F4223" w:rsidRPr="001F4B52">
              <w:rPr>
                <w:rFonts w:ascii="Arial" w:hAnsi="Arial" w:cs="Arial"/>
                <w:b/>
              </w:rPr>
              <w:t xml:space="preserve">Teilnehmer:  </w:t>
            </w:r>
          </w:p>
        </w:tc>
        <w:tc>
          <w:tcPr>
            <w:tcW w:w="6120" w:type="dxa"/>
            <w:gridSpan w:val="2"/>
            <w:vAlign w:val="center"/>
          </w:tcPr>
          <w:p w:rsidR="008F4223" w:rsidRPr="001F4B52" w:rsidRDefault="009C29DD" w:rsidP="00C15FBB">
            <w:pPr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Maßnahmeangebot</w:t>
            </w:r>
            <w:r w:rsidR="008F4223" w:rsidRPr="001F4B52">
              <w:rPr>
                <w:rFonts w:ascii="Arial" w:hAnsi="Arial" w:cs="Arial"/>
                <w:b/>
              </w:rPr>
              <w:t xml:space="preserve"> </w:t>
            </w:r>
            <w:r w:rsidR="00AD3FB5">
              <w:rPr>
                <w:rFonts w:ascii="Arial" w:hAnsi="Arial" w:cs="Arial"/>
                <w:b/>
              </w:rPr>
              <w:t xml:space="preserve"> </w:t>
            </w:r>
            <w:r w:rsidR="008F4223" w:rsidRPr="001F4B52">
              <w:rPr>
                <w:rFonts w:ascii="Arial" w:hAnsi="Arial" w:cs="Arial"/>
                <w:b/>
              </w:rPr>
              <w:t>vo</w:t>
            </w:r>
            <w:r w:rsidR="00212A89">
              <w:rPr>
                <w:rFonts w:ascii="Arial" w:hAnsi="Arial" w:cs="Arial"/>
                <w:b/>
              </w:rPr>
              <w:t>n</w:t>
            </w:r>
            <w:proofErr w:type="gramEnd"/>
            <w:r w:rsidR="008F4223" w:rsidRPr="001F4B52">
              <w:rPr>
                <w:rFonts w:ascii="Arial" w:hAnsi="Arial" w:cs="Arial"/>
                <w:b/>
              </w:rPr>
              <w:t xml:space="preserve"> </w:t>
            </w:r>
            <w:r w:rsidR="009F11EE" w:rsidRPr="001F4B52">
              <w:rPr>
                <w:rFonts w:ascii="Arial" w:hAnsi="Arial" w:cs="Arial"/>
                <w:b/>
              </w:rPr>
              <w:fldChar w:fldCharType="begin">
                <w:ffData>
                  <w:name w:val="Text356"/>
                  <w:enabled/>
                  <w:calcOnExit w:val="0"/>
                  <w:textInput/>
                </w:ffData>
              </w:fldChar>
            </w:r>
            <w:r w:rsidR="008F4223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="009F11EE" w:rsidRPr="001F4B52">
              <w:rPr>
                <w:rFonts w:ascii="Arial" w:hAnsi="Arial" w:cs="Arial"/>
                <w:b/>
              </w:rPr>
            </w:r>
            <w:r w:rsidR="009F11EE" w:rsidRPr="001F4B52">
              <w:rPr>
                <w:rFonts w:ascii="Arial" w:hAnsi="Arial" w:cs="Arial"/>
                <w:b/>
              </w:rPr>
              <w:fldChar w:fldCharType="separate"/>
            </w:r>
            <w:r w:rsidR="00A35AEA" w:rsidRPr="001F4B52">
              <w:rPr>
                <w:rFonts w:ascii="Arial" w:hAnsi="Arial" w:cs="Arial"/>
                <w:b/>
                <w:noProof/>
              </w:rPr>
              <w:t> </w:t>
            </w:r>
            <w:r w:rsidR="00A35AEA" w:rsidRPr="001F4B52">
              <w:rPr>
                <w:rFonts w:ascii="Arial" w:hAnsi="Arial" w:cs="Arial"/>
                <w:b/>
                <w:noProof/>
              </w:rPr>
              <w:t> </w:t>
            </w:r>
            <w:r w:rsidR="00A35AEA" w:rsidRPr="001F4B52">
              <w:rPr>
                <w:rFonts w:ascii="Arial" w:hAnsi="Arial" w:cs="Arial"/>
                <w:b/>
                <w:noProof/>
              </w:rPr>
              <w:t> </w:t>
            </w:r>
            <w:r w:rsidR="00A35AEA" w:rsidRPr="001F4B52">
              <w:rPr>
                <w:rFonts w:ascii="Arial" w:hAnsi="Arial" w:cs="Arial"/>
                <w:b/>
                <w:noProof/>
              </w:rPr>
              <w:t> </w:t>
            </w:r>
            <w:r w:rsidR="00A35AEA" w:rsidRPr="001F4B52">
              <w:rPr>
                <w:rFonts w:ascii="Arial" w:hAnsi="Arial" w:cs="Arial"/>
                <w:b/>
                <w:noProof/>
              </w:rPr>
              <w:t> </w:t>
            </w:r>
            <w:r w:rsidR="009F11EE" w:rsidRPr="001F4B52">
              <w:rPr>
                <w:rFonts w:ascii="Arial" w:hAnsi="Arial" w:cs="Arial"/>
                <w:b/>
              </w:rPr>
              <w:fldChar w:fldCharType="end"/>
            </w:r>
            <w:r w:rsidR="00202B1D" w:rsidRPr="001F4B52">
              <w:rPr>
                <w:rFonts w:ascii="Arial" w:hAnsi="Arial" w:cs="Arial"/>
                <w:b/>
              </w:rPr>
              <w:t xml:space="preserve"> bis </w:t>
            </w:r>
            <w:r w:rsidR="009F11EE" w:rsidRPr="001F4B52">
              <w:rPr>
                <w:rFonts w:ascii="Arial" w:hAnsi="Arial" w:cs="Arial"/>
                <w:b/>
              </w:rPr>
              <w:fldChar w:fldCharType="begin">
                <w:ffData>
                  <w:name w:val="Text356"/>
                  <w:enabled/>
                  <w:calcOnExit w:val="0"/>
                  <w:textInput/>
                </w:ffData>
              </w:fldChar>
            </w:r>
            <w:r w:rsidR="00202B1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="009F11EE" w:rsidRPr="001F4B52">
              <w:rPr>
                <w:rFonts w:ascii="Arial" w:hAnsi="Arial" w:cs="Arial"/>
                <w:b/>
              </w:rPr>
            </w:r>
            <w:r w:rsidR="009F11EE" w:rsidRPr="001F4B52">
              <w:rPr>
                <w:rFonts w:ascii="Arial" w:hAnsi="Arial" w:cs="Arial"/>
                <w:b/>
              </w:rPr>
              <w:fldChar w:fldCharType="separate"/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9F11EE"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F4223" w:rsidRPr="001F4B52" w:rsidTr="001F4B52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8F4223" w:rsidRPr="001F4B52" w:rsidRDefault="006B2ACD" w:rsidP="00DF6AE6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 xml:space="preserve"> </w:t>
            </w:r>
            <w:r w:rsidR="008F4223" w:rsidRPr="001F4B52">
              <w:rPr>
                <w:rFonts w:ascii="Arial" w:hAnsi="Arial" w:cs="Arial"/>
                <w:b/>
              </w:rPr>
              <w:t>Name:</w:t>
            </w:r>
            <w:r w:rsidR="00202B1D" w:rsidRPr="001F4B52">
              <w:rPr>
                <w:rFonts w:ascii="Arial" w:hAnsi="Arial" w:cs="Arial"/>
                <w:b/>
              </w:rPr>
              <w:t xml:space="preserve"> </w:t>
            </w:r>
            <w:r w:rsidR="009F11EE" w:rsidRPr="001F4B52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202B1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="009F11EE" w:rsidRPr="001F4B52">
              <w:rPr>
                <w:rFonts w:ascii="Arial" w:hAnsi="Arial" w:cs="Arial"/>
                <w:b/>
              </w:rPr>
            </w:r>
            <w:r w:rsidR="009F11EE" w:rsidRPr="001F4B52">
              <w:rPr>
                <w:rFonts w:ascii="Arial" w:hAnsi="Arial" w:cs="Arial"/>
                <w:b/>
              </w:rPr>
              <w:fldChar w:fldCharType="separate"/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9F11EE"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8F4223" w:rsidRPr="001F4B52" w:rsidRDefault="006B2ACD" w:rsidP="00DF6AE6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 xml:space="preserve"> </w:t>
            </w:r>
            <w:r w:rsidR="008F4223" w:rsidRPr="001F4B52">
              <w:rPr>
                <w:rFonts w:ascii="Arial" w:hAnsi="Arial" w:cs="Arial"/>
                <w:b/>
              </w:rPr>
              <w:t>Vorname:</w:t>
            </w:r>
            <w:r w:rsidR="00202B1D" w:rsidRPr="001F4B52">
              <w:rPr>
                <w:rFonts w:ascii="Arial" w:hAnsi="Arial" w:cs="Arial"/>
                <w:b/>
              </w:rPr>
              <w:t xml:space="preserve"> </w:t>
            </w:r>
            <w:r w:rsidR="009F11EE" w:rsidRPr="001F4B52">
              <w:rPr>
                <w:rFonts w:ascii="Arial" w:hAnsi="Arial" w:cs="Arial"/>
                <w:b/>
              </w:rPr>
              <w:fldChar w:fldCharType="begin">
                <w:ffData>
                  <w:name w:val="Text388"/>
                  <w:enabled/>
                  <w:calcOnExit w:val="0"/>
                  <w:textInput/>
                </w:ffData>
              </w:fldChar>
            </w:r>
            <w:r w:rsidR="00202B1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="009F11EE" w:rsidRPr="001F4B52">
              <w:rPr>
                <w:rFonts w:ascii="Arial" w:hAnsi="Arial" w:cs="Arial"/>
                <w:b/>
              </w:rPr>
            </w:r>
            <w:r w:rsidR="009F11EE" w:rsidRPr="001F4B52">
              <w:rPr>
                <w:rFonts w:ascii="Arial" w:hAnsi="Arial" w:cs="Arial"/>
                <w:b/>
              </w:rPr>
              <w:fldChar w:fldCharType="separate"/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9F11EE"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8F4223" w:rsidRPr="001F4B52" w:rsidRDefault="006B2ACD" w:rsidP="00DF6AE6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8F4223" w:rsidRPr="001F4B52">
              <w:rPr>
                <w:rFonts w:ascii="Arial" w:hAnsi="Arial" w:cs="Arial"/>
                <w:b/>
              </w:rPr>
              <w:t>Kd</w:t>
            </w:r>
            <w:proofErr w:type="spellEnd"/>
            <w:r w:rsidR="00212A89">
              <w:rPr>
                <w:rFonts w:ascii="Arial" w:hAnsi="Arial" w:cs="Arial"/>
                <w:b/>
              </w:rPr>
              <w:t>.</w:t>
            </w:r>
            <w:r w:rsidR="008F4223" w:rsidRPr="001F4B52">
              <w:rPr>
                <w:rFonts w:ascii="Arial" w:hAnsi="Arial" w:cs="Arial"/>
                <w:b/>
              </w:rPr>
              <w:t>-Nr.:</w:t>
            </w:r>
            <w:r w:rsidR="00202B1D" w:rsidRPr="001F4B52">
              <w:rPr>
                <w:rFonts w:ascii="Arial" w:hAnsi="Arial" w:cs="Arial"/>
                <w:b/>
              </w:rPr>
              <w:t xml:space="preserve"> </w:t>
            </w:r>
            <w:r w:rsidR="009F11EE" w:rsidRPr="001F4B52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202B1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="009F11EE" w:rsidRPr="001F4B52">
              <w:rPr>
                <w:rFonts w:ascii="Arial" w:hAnsi="Arial" w:cs="Arial"/>
                <w:b/>
              </w:rPr>
            </w:r>
            <w:r w:rsidR="009F11EE" w:rsidRPr="001F4B52">
              <w:rPr>
                <w:rFonts w:ascii="Arial" w:hAnsi="Arial" w:cs="Arial"/>
                <w:b/>
              </w:rPr>
              <w:fldChar w:fldCharType="separate"/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202B1D" w:rsidRPr="001F4B52">
              <w:rPr>
                <w:rFonts w:ascii="Arial" w:hAnsi="Arial" w:cs="Arial"/>
                <w:b/>
                <w:noProof/>
              </w:rPr>
              <w:t> </w:t>
            </w:r>
            <w:r w:rsidR="009F11EE"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8F4223" w:rsidRPr="00BA50FC" w:rsidRDefault="008F4223" w:rsidP="008F4223">
      <w:pPr>
        <w:rPr>
          <w:rFonts w:ascii="Arial" w:hAnsi="Arial" w:cs="Arial"/>
          <w:b/>
        </w:rPr>
      </w:pPr>
    </w:p>
    <w:p w:rsidR="004A5AE7" w:rsidRDefault="00AC08B6" w:rsidP="009C29DD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u w:val="single"/>
        </w:rPr>
        <w:t>Berichtsanlass:</w:t>
      </w:r>
    </w:p>
    <w:p w:rsidR="004A5AE7" w:rsidRDefault="004A5AE7" w:rsidP="009C29DD">
      <w:pPr>
        <w:ind w:left="567" w:hanging="567"/>
        <w:rPr>
          <w:rFonts w:ascii="Arial" w:hAnsi="Arial" w:cs="Arial"/>
          <w:b/>
        </w:rPr>
      </w:pPr>
    </w:p>
    <w:p w:rsidR="006C55D9" w:rsidRPr="00BA50FC" w:rsidRDefault="009F11EE" w:rsidP="009C29DD">
      <w:pPr>
        <w:ind w:left="567" w:hanging="567"/>
        <w:rPr>
          <w:rFonts w:ascii="Arial" w:hAnsi="Arial" w:cs="Arial"/>
          <w:b/>
        </w:rPr>
      </w:pPr>
      <w:r w:rsidRPr="00BA50F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6C55D9" w:rsidRPr="00BA50FC">
        <w:rPr>
          <w:rFonts w:ascii="Arial" w:hAnsi="Arial" w:cs="Arial"/>
          <w:b/>
        </w:rPr>
        <w:instrText xml:space="preserve"> FORMCHECKBOX </w:instrText>
      </w:r>
      <w:r w:rsidR="00D961F7">
        <w:rPr>
          <w:rFonts w:ascii="Arial" w:hAnsi="Arial" w:cs="Arial"/>
          <w:b/>
        </w:rPr>
      </w:r>
      <w:r w:rsidR="00D961F7">
        <w:rPr>
          <w:rFonts w:ascii="Arial" w:hAnsi="Arial" w:cs="Arial"/>
          <w:b/>
        </w:rPr>
        <w:fldChar w:fldCharType="separate"/>
      </w:r>
      <w:r w:rsidRPr="00BA50FC">
        <w:rPr>
          <w:rFonts w:ascii="Arial" w:hAnsi="Arial" w:cs="Arial"/>
          <w:b/>
        </w:rPr>
        <w:fldChar w:fldCharType="end"/>
      </w:r>
      <w:r w:rsidR="004A3AE8">
        <w:rPr>
          <w:rFonts w:ascii="Arial" w:hAnsi="Arial" w:cs="Arial"/>
          <w:b/>
        </w:rPr>
        <w:tab/>
      </w:r>
      <w:r w:rsidR="004A5AE7">
        <w:rPr>
          <w:rFonts w:ascii="Arial" w:hAnsi="Arial" w:cs="Arial"/>
          <w:b/>
        </w:rPr>
        <w:t>Nichtantritt des Teilnehmers</w:t>
      </w:r>
    </w:p>
    <w:p w:rsidR="006C55D9" w:rsidRPr="009C29DD" w:rsidRDefault="006C55D9" w:rsidP="009C29DD">
      <w:pPr>
        <w:ind w:left="567"/>
        <w:rPr>
          <w:rFonts w:ascii="Arial" w:hAnsi="Arial" w:cs="Arial"/>
        </w:rPr>
      </w:pPr>
      <w:r w:rsidRPr="009C29DD">
        <w:rPr>
          <w:rFonts w:ascii="Arial" w:hAnsi="Arial" w:cs="Arial"/>
        </w:rPr>
        <w:t xml:space="preserve">(Vorlagefrist: </w:t>
      </w:r>
      <w:r w:rsidR="00B261B0" w:rsidRPr="009C29DD">
        <w:rPr>
          <w:rFonts w:ascii="Arial" w:hAnsi="Arial" w:cs="Arial"/>
        </w:rPr>
        <w:t xml:space="preserve">sofort, spätestens </w:t>
      </w:r>
      <w:r w:rsidRPr="009C29DD">
        <w:rPr>
          <w:rFonts w:ascii="Arial" w:hAnsi="Arial" w:cs="Arial"/>
        </w:rPr>
        <w:t>innerhalb einer Woche nach dem Ereignis)</w:t>
      </w:r>
    </w:p>
    <w:p w:rsidR="006C55D9" w:rsidRPr="00BA50FC" w:rsidRDefault="006C55D9" w:rsidP="009C29DD">
      <w:pPr>
        <w:ind w:left="567" w:hanging="567"/>
        <w:rPr>
          <w:rFonts w:ascii="Arial" w:hAnsi="Arial" w:cs="Arial"/>
          <w:b/>
        </w:rPr>
      </w:pPr>
    </w:p>
    <w:p w:rsidR="009F6427" w:rsidRDefault="009F11EE" w:rsidP="009C29DD">
      <w:pPr>
        <w:ind w:left="567" w:hanging="567"/>
        <w:rPr>
          <w:rFonts w:ascii="Arial" w:hAnsi="Arial" w:cs="Arial"/>
          <w:b/>
        </w:rPr>
      </w:pPr>
      <w:r w:rsidRPr="00BA50F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8F4223" w:rsidRPr="00BA50FC">
        <w:rPr>
          <w:rFonts w:ascii="Arial" w:hAnsi="Arial" w:cs="Arial"/>
          <w:b/>
        </w:rPr>
        <w:instrText xml:space="preserve"> FORMCHECKBOX </w:instrText>
      </w:r>
      <w:r w:rsidR="00D961F7">
        <w:rPr>
          <w:rFonts w:ascii="Arial" w:hAnsi="Arial" w:cs="Arial"/>
          <w:b/>
        </w:rPr>
      </w:r>
      <w:r w:rsidR="00D961F7">
        <w:rPr>
          <w:rFonts w:ascii="Arial" w:hAnsi="Arial" w:cs="Arial"/>
          <w:b/>
        </w:rPr>
        <w:fldChar w:fldCharType="separate"/>
      </w:r>
      <w:r w:rsidRPr="00BA50FC">
        <w:rPr>
          <w:rFonts w:ascii="Arial" w:hAnsi="Arial" w:cs="Arial"/>
          <w:b/>
        </w:rPr>
        <w:fldChar w:fldCharType="end"/>
      </w:r>
      <w:r w:rsidR="008F4223" w:rsidRPr="00BA50FC">
        <w:rPr>
          <w:rFonts w:ascii="Arial" w:hAnsi="Arial" w:cs="Arial"/>
          <w:b/>
        </w:rPr>
        <w:t xml:space="preserve"> </w:t>
      </w:r>
      <w:r w:rsidR="004A3AE8">
        <w:rPr>
          <w:rFonts w:ascii="Arial" w:hAnsi="Arial" w:cs="Arial"/>
          <w:b/>
        </w:rPr>
        <w:tab/>
      </w:r>
      <w:r w:rsidR="008F4223" w:rsidRPr="00BA50FC">
        <w:rPr>
          <w:rFonts w:ascii="Arial" w:hAnsi="Arial" w:cs="Arial"/>
          <w:b/>
        </w:rPr>
        <w:t xml:space="preserve">Unzureichende Mitwirkung des Teilnehmers ab </w:t>
      </w:r>
      <w:r w:rsidRPr="009C29DD">
        <w:rPr>
          <w:rFonts w:ascii="Arial" w:hAnsi="Arial" w:cs="Arial"/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8F4223" w:rsidRPr="009C29DD">
        <w:rPr>
          <w:rFonts w:ascii="Arial" w:hAnsi="Arial" w:cs="Arial"/>
          <w:b/>
        </w:rPr>
        <w:instrText xml:space="preserve"> FORMTEXT </w:instrText>
      </w:r>
      <w:r w:rsidRPr="009C29DD">
        <w:rPr>
          <w:rFonts w:ascii="Arial" w:hAnsi="Arial" w:cs="Arial"/>
          <w:b/>
        </w:rPr>
      </w:r>
      <w:r w:rsidRPr="009C29DD">
        <w:rPr>
          <w:rFonts w:ascii="Arial" w:hAnsi="Arial" w:cs="Arial"/>
          <w:b/>
        </w:rPr>
        <w:fldChar w:fldCharType="separate"/>
      </w:r>
      <w:r w:rsidR="00A35AEA" w:rsidRPr="009C29DD">
        <w:rPr>
          <w:rFonts w:ascii="Arial" w:hAnsi="Arial" w:cs="Arial"/>
          <w:b/>
          <w:noProof/>
        </w:rPr>
        <w:t> </w:t>
      </w:r>
      <w:r w:rsidR="00A35AEA" w:rsidRPr="009C29DD">
        <w:rPr>
          <w:rFonts w:ascii="Arial" w:hAnsi="Arial" w:cs="Arial"/>
          <w:b/>
          <w:noProof/>
        </w:rPr>
        <w:t> </w:t>
      </w:r>
      <w:r w:rsidR="00A35AEA" w:rsidRPr="009C29DD">
        <w:rPr>
          <w:rFonts w:ascii="Arial" w:hAnsi="Arial" w:cs="Arial"/>
          <w:b/>
          <w:noProof/>
        </w:rPr>
        <w:t> </w:t>
      </w:r>
      <w:r w:rsidR="00A35AEA" w:rsidRPr="009C29DD">
        <w:rPr>
          <w:rFonts w:ascii="Arial" w:hAnsi="Arial" w:cs="Arial"/>
          <w:b/>
          <w:noProof/>
        </w:rPr>
        <w:t> </w:t>
      </w:r>
      <w:r w:rsidR="00A35AEA" w:rsidRPr="009C29DD">
        <w:rPr>
          <w:rFonts w:ascii="Arial" w:hAnsi="Arial" w:cs="Arial"/>
          <w:b/>
          <w:noProof/>
        </w:rPr>
        <w:t> </w:t>
      </w:r>
      <w:r w:rsidRPr="009C29DD">
        <w:rPr>
          <w:rFonts w:ascii="Arial" w:hAnsi="Arial" w:cs="Arial"/>
          <w:b/>
        </w:rPr>
        <w:fldChar w:fldCharType="end"/>
      </w:r>
      <w:r w:rsidR="008F4223" w:rsidRPr="00BA50FC">
        <w:rPr>
          <w:rFonts w:ascii="Arial" w:hAnsi="Arial" w:cs="Arial"/>
          <w:b/>
        </w:rPr>
        <w:t xml:space="preserve"> </w:t>
      </w:r>
    </w:p>
    <w:p w:rsidR="00AC08B6" w:rsidRPr="009C29DD" w:rsidRDefault="00AC08B6" w:rsidP="009C29DD">
      <w:pPr>
        <w:ind w:left="567"/>
        <w:rPr>
          <w:rFonts w:ascii="Arial" w:hAnsi="Arial" w:cs="Arial"/>
        </w:rPr>
      </w:pPr>
      <w:r w:rsidRPr="009C29DD">
        <w:rPr>
          <w:rFonts w:ascii="Arial" w:hAnsi="Arial" w:cs="Arial"/>
          <w:b/>
        </w:rPr>
        <w:t>(</w:t>
      </w:r>
      <w:r w:rsidRPr="009C29DD">
        <w:rPr>
          <w:rFonts w:ascii="Arial" w:hAnsi="Arial" w:cs="Arial"/>
        </w:rPr>
        <w:t xml:space="preserve">Vorlagefrist: </w:t>
      </w:r>
      <w:r w:rsidR="00B261B0" w:rsidRPr="009C29DD">
        <w:rPr>
          <w:rFonts w:ascii="Arial" w:hAnsi="Arial" w:cs="Arial"/>
        </w:rPr>
        <w:t xml:space="preserve">sofort, spätestens </w:t>
      </w:r>
      <w:r w:rsidRPr="009C29DD">
        <w:rPr>
          <w:rFonts w:ascii="Arial" w:hAnsi="Arial" w:cs="Arial"/>
        </w:rPr>
        <w:t>innerhalb einer Woche nach dem Ereignis)</w:t>
      </w:r>
    </w:p>
    <w:p w:rsidR="004A5AE7" w:rsidRPr="009C29DD" w:rsidRDefault="008F4223" w:rsidP="009C29DD">
      <w:pPr>
        <w:ind w:left="567"/>
        <w:rPr>
          <w:rFonts w:ascii="Arial" w:hAnsi="Arial" w:cs="Arial"/>
        </w:rPr>
      </w:pPr>
      <w:r w:rsidRPr="009C29DD">
        <w:rPr>
          <w:rFonts w:ascii="Arial" w:hAnsi="Arial" w:cs="Arial"/>
        </w:rPr>
        <w:t>Gründe/Anlässe:</w:t>
      </w:r>
      <w:r w:rsidR="004A5AE7" w:rsidRPr="009C29DD">
        <w:rPr>
          <w:rFonts w:ascii="Arial" w:hAnsi="Arial" w:cs="Arial"/>
        </w:rPr>
        <w:t xml:space="preserve"> </w:t>
      </w:r>
      <w:r w:rsidR="009F11EE" w:rsidRPr="009C29DD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9C29DD">
        <w:rPr>
          <w:rFonts w:ascii="Arial" w:hAnsi="Arial" w:cs="Arial"/>
        </w:rPr>
        <w:instrText xml:space="preserve"> FORMTEXT </w:instrText>
      </w:r>
      <w:r w:rsidR="009F11EE" w:rsidRPr="009C29DD">
        <w:rPr>
          <w:rFonts w:ascii="Arial" w:hAnsi="Arial" w:cs="Arial"/>
        </w:rPr>
      </w:r>
      <w:r w:rsidR="009F11EE" w:rsidRPr="009C29DD">
        <w:rPr>
          <w:rFonts w:ascii="Arial" w:hAnsi="Arial" w:cs="Arial"/>
        </w:rPr>
        <w:fldChar w:fldCharType="separate"/>
      </w:r>
      <w:r w:rsidR="00A35AEA" w:rsidRPr="009C29DD">
        <w:rPr>
          <w:rFonts w:ascii="Arial" w:hAnsi="Arial" w:cs="Arial"/>
          <w:noProof/>
        </w:rPr>
        <w:t> </w:t>
      </w:r>
      <w:r w:rsidR="00A35AEA" w:rsidRPr="009C29DD">
        <w:rPr>
          <w:rFonts w:ascii="Arial" w:hAnsi="Arial" w:cs="Arial"/>
          <w:noProof/>
        </w:rPr>
        <w:t> </w:t>
      </w:r>
      <w:r w:rsidR="00A35AEA" w:rsidRPr="009C29DD">
        <w:rPr>
          <w:rFonts w:ascii="Arial" w:hAnsi="Arial" w:cs="Arial"/>
          <w:noProof/>
        </w:rPr>
        <w:t> </w:t>
      </w:r>
      <w:r w:rsidR="00A35AEA" w:rsidRPr="009C29DD">
        <w:rPr>
          <w:rFonts w:ascii="Arial" w:hAnsi="Arial" w:cs="Arial"/>
          <w:noProof/>
        </w:rPr>
        <w:t> </w:t>
      </w:r>
      <w:r w:rsidR="00A35AEA" w:rsidRPr="009C29DD">
        <w:rPr>
          <w:rFonts w:ascii="Arial" w:hAnsi="Arial" w:cs="Arial"/>
          <w:noProof/>
        </w:rPr>
        <w:t> </w:t>
      </w:r>
      <w:r w:rsidR="009F11EE" w:rsidRPr="009C29DD">
        <w:rPr>
          <w:rFonts w:ascii="Arial" w:hAnsi="Arial" w:cs="Arial"/>
        </w:rPr>
        <w:fldChar w:fldCharType="end"/>
      </w:r>
      <w:r w:rsidR="004A5AE7" w:rsidRPr="009C29DD">
        <w:rPr>
          <w:rFonts w:ascii="Arial" w:hAnsi="Arial" w:cs="Arial"/>
        </w:rPr>
        <w:t xml:space="preserve"> </w:t>
      </w:r>
    </w:p>
    <w:p w:rsidR="008F4223" w:rsidRPr="009C29DD" w:rsidRDefault="008F4223" w:rsidP="009C29DD">
      <w:pPr>
        <w:ind w:left="567"/>
        <w:rPr>
          <w:rFonts w:ascii="Arial" w:hAnsi="Arial" w:cs="Arial"/>
        </w:rPr>
      </w:pPr>
      <w:r w:rsidRPr="009C29DD">
        <w:rPr>
          <w:rFonts w:ascii="Arial" w:hAnsi="Arial" w:cs="Arial"/>
        </w:rPr>
        <w:t>ggf. weitergehende Ausführungen auf gesondertem Beiblatt)</w:t>
      </w:r>
    </w:p>
    <w:p w:rsidR="008F4223" w:rsidRPr="00BA50FC" w:rsidRDefault="008F4223" w:rsidP="00547B30">
      <w:pPr>
        <w:ind w:left="567" w:hanging="567"/>
        <w:rPr>
          <w:rFonts w:ascii="Arial" w:hAnsi="Arial" w:cs="Arial"/>
          <w:b/>
        </w:rPr>
      </w:pPr>
    </w:p>
    <w:p w:rsidR="008F4223" w:rsidRPr="00BA50FC" w:rsidRDefault="009F11EE" w:rsidP="009C29DD">
      <w:pPr>
        <w:ind w:left="567" w:hanging="567"/>
        <w:rPr>
          <w:rFonts w:ascii="Arial" w:hAnsi="Arial" w:cs="Arial"/>
          <w:b/>
        </w:rPr>
      </w:pPr>
      <w:r w:rsidRPr="00BA50FC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8F4223" w:rsidRPr="00BA50FC">
        <w:rPr>
          <w:rFonts w:ascii="Arial" w:hAnsi="Arial" w:cs="Arial"/>
          <w:b/>
        </w:rPr>
        <w:instrText xml:space="preserve"> FORMCHECKBOX </w:instrText>
      </w:r>
      <w:r w:rsidR="00D961F7">
        <w:rPr>
          <w:rFonts w:ascii="Arial" w:hAnsi="Arial" w:cs="Arial"/>
          <w:b/>
        </w:rPr>
      </w:r>
      <w:r w:rsidR="00D961F7">
        <w:rPr>
          <w:rFonts w:ascii="Arial" w:hAnsi="Arial" w:cs="Arial"/>
          <w:b/>
        </w:rPr>
        <w:fldChar w:fldCharType="separate"/>
      </w:r>
      <w:r w:rsidRPr="00BA50FC">
        <w:rPr>
          <w:rFonts w:ascii="Arial" w:hAnsi="Arial" w:cs="Arial"/>
          <w:b/>
        </w:rPr>
        <w:fldChar w:fldCharType="end"/>
      </w:r>
      <w:r w:rsidR="00B33D52">
        <w:rPr>
          <w:rFonts w:ascii="Arial" w:hAnsi="Arial" w:cs="Arial"/>
          <w:b/>
        </w:rPr>
        <w:tab/>
      </w:r>
      <w:r w:rsidR="008F4223" w:rsidRPr="00BA50FC">
        <w:rPr>
          <w:rFonts w:ascii="Arial" w:hAnsi="Arial" w:cs="Arial"/>
          <w:b/>
        </w:rPr>
        <w:t xml:space="preserve">Abbruch durch den Teilnehmer am </w:t>
      </w:r>
      <w:r w:rsidRPr="009C29DD">
        <w:rPr>
          <w:rFonts w:ascii="Arial" w:hAnsi="Arial" w:cs="Arial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4223" w:rsidRPr="009C29DD">
        <w:rPr>
          <w:rFonts w:ascii="Arial" w:hAnsi="Arial" w:cs="Arial"/>
          <w:b/>
        </w:rPr>
        <w:instrText xml:space="preserve"> FORMTEXT </w:instrText>
      </w:r>
      <w:r w:rsidRPr="009C29DD">
        <w:rPr>
          <w:rFonts w:ascii="Arial" w:hAnsi="Arial" w:cs="Arial"/>
          <w:b/>
        </w:rPr>
      </w:r>
      <w:r w:rsidRPr="009C29DD">
        <w:rPr>
          <w:rFonts w:ascii="Arial" w:hAnsi="Arial" w:cs="Arial"/>
          <w:b/>
        </w:rPr>
        <w:fldChar w:fldCharType="separate"/>
      </w:r>
      <w:r w:rsidR="00A35AEA" w:rsidRPr="009C29DD">
        <w:rPr>
          <w:rFonts w:ascii="Arial" w:hAnsi="Arial" w:cs="Arial"/>
          <w:b/>
          <w:noProof/>
        </w:rPr>
        <w:t> </w:t>
      </w:r>
      <w:r w:rsidR="00A35AEA" w:rsidRPr="009C29DD">
        <w:rPr>
          <w:rFonts w:ascii="Arial" w:hAnsi="Arial" w:cs="Arial"/>
          <w:b/>
          <w:noProof/>
        </w:rPr>
        <w:t> </w:t>
      </w:r>
      <w:r w:rsidR="00A35AEA" w:rsidRPr="009C29DD">
        <w:rPr>
          <w:rFonts w:ascii="Arial" w:hAnsi="Arial" w:cs="Arial"/>
          <w:b/>
          <w:noProof/>
        </w:rPr>
        <w:t> </w:t>
      </w:r>
      <w:r w:rsidR="00A35AEA" w:rsidRPr="009C29DD">
        <w:rPr>
          <w:rFonts w:ascii="Arial" w:hAnsi="Arial" w:cs="Arial"/>
          <w:b/>
          <w:noProof/>
        </w:rPr>
        <w:t> </w:t>
      </w:r>
      <w:r w:rsidR="00A35AEA" w:rsidRPr="009C29DD">
        <w:rPr>
          <w:rFonts w:ascii="Arial" w:hAnsi="Arial" w:cs="Arial"/>
          <w:b/>
          <w:noProof/>
        </w:rPr>
        <w:t> </w:t>
      </w:r>
      <w:r w:rsidRPr="009C29DD">
        <w:rPr>
          <w:rFonts w:ascii="Arial" w:hAnsi="Arial" w:cs="Arial"/>
          <w:b/>
        </w:rPr>
        <w:fldChar w:fldCharType="end"/>
      </w:r>
      <w:r w:rsidR="008F4223" w:rsidRPr="00BA50FC">
        <w:rPr>
          <w:rFonts w:ascii="Arial" w:hAnsi="Arial" w:cs="Arial"/>
          <w:b/>
        </w:rPr>
        <w:t xml:space="preserve">   </w:t>
      </w:r>
    </w:p>
    <w:p w:rsidR="008F4223" w:rsidRPr="009C29DD" w:rsidRDefault="008F4223" w:rsidP="009C29DD">
      <w:pPr>
        <w:ind w:left="567"/>
        <w:rPr>
          <w:rFonts w:ascii="Arial" w:hAnsi="Arial" w:cs="Arial"/>
        </w:rPr>
      </w:pPr>
      <w:r w:rsidRPr="009C29DD">
        <w:rPr>
          <w:rFonts w:ascii="Arial" w:hAnsi="Arial" w:cs="Arial"/>
        </w:rPr>
        <w:t xml:space="preserve">(Vorlagefrist: </w:t>
      </w:r>
      <w:r w:rsidR="00B261B0" w:rsidRPr="009C29DD">
        <w:rPr>
          <w:rFonts w:ascii="Arial" w:hAnsi="Arial" w:cs="Arial"/>
        </w:rPr>
        <w:t xml:space="preserve">sofort, spätestens </w:t>
      </w:r>
      <w:r w:rsidRPr="009C29DD">
        <w:rPr>
          <w:rFonts w:ascii="Arial" w:hAnsi="Arial" w:cs="Arial"/>
        </w:rPr>
        <w:t>innerhalb einer Woche nach dem Ereignis)</w:t>
      </w:r>
    </w:p>
    <w:p w:rsidR="008F4223" w:rsidRPr="009C29DD" w:rsidRDefault="008F4223" w:rsidP="009C29DD">
      <w:pPr>
        <w:ind w:left="567"/>
        <w:rPr>
          <w:rFonts w:ascii="Arial" w:hAnsi="Arial" w:cs="Arial"/>
        </w:rPr>
      </w:pPr>
      <w:r w:rsidRPr="009C29DD">
        <w:rPr>
          <w:rFonts w:ascii="Arial" w:hAnsi="Arial" w:cs="Arial"/>
        </w:rPr>
        <w:t>Gründe/Anlässe:</w:t>
      </w:r>
      <w:r w:rsidR="009F11EE" w:rsidRPr="009C29DD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9C29DD">
        <w:rPr>
          <w:rFonts w:ascii="Arial" w:hAnsi="Arial" w:cs="Arial"/>
        </w:rPr>
        <w:instrText xml:space="preserve"> FORMTEXT </w:instrText>
      </w:r>
      <w:r w:rsidR="009F11EE" w:rsidRPr="009C29DD">
        <w:rPr>
          <w:rFonts w:ascii="Arial" w:hAnsi="Arial" w:cs="Arial"/>
        </w:rPr>
      </w:r>
      <w:r w:rsidR="009F11EE" w:rsidRPr="009C29DD">
        <w:rPr>
          <w:rFonts w:ascii="Arial" w:hAnsi="Arial" w:cs="Arial"/>
        </w:rPr>
        <w:fldChar w:fldCharType="separate"/>
      </w:r>
      <w:r w:rsidR="00A35AEA" w:rsidRPr="009C29DD">
        <w:rPr>
          <w:rFonts w:ascii="Arial" w:hAnsi="Arial" w:cs="Arial"/>
          <w:noProof/>
        </w:rPr>
        <w:t> </w:t>
      </w:r>
      <w:r w:rsidR="00A35AEA" w:rsidRPr="009C29DD">
        <w:rPr>
          <w:rFonts w:ascii="Arial" w:hAnsi="Arial" w:cs="Arial"/>
          <w:noProof/>
        </w:rPr>
        <w:t> </w:t>
      </w:r>
      <w:r w:rsidR="00A35AEA" w:rsidRPr="009C29DD">
        <w:rPr>
          <w:rFonts w:ascii="Arial" w:hAnsi="Arial" w:cs="Arial"/>
          <w:noProof/>
        </w:rPr>
        <w:t> </w:t>
      </w:r>
      <w:r w:rsidR="00A35AEA" w:rsidRPr="009C29DD">
        <w:rPr>
          <w:rFonts w:ascii="Arial" w:hAnsi="Arial" w:cs="Arial"/>
          <w:noProof/>
        </w:rPr>
        <w:t> </w:t>
      </w:r>
      <w:r w:rsidR="00A35AEA" w:rsidRPr="009C29DD">
        <w:rPr>
          <w:rFonts w:ascii="Arial" w:hAnsi="Arial" w:cs="Arial"/>
          <w:noProof/>
        </w:rPr>
        <w:t> </w:t>
      </w:r>
      <w:r w:rsidR="009F11EE" w:rsidRPr="009C29DD">
        <w:rPr>
          <w:rFonts w:ascii="Arial" w:hAnsi="Arial" w:cs="Arial"/>
        </w:rPr>
        <w:fldChar w:fldCharType="end"/>
      </w:r>
    </w:p>
    <w:p w:rsidR="008F4223" w:rsidRPr="009C29DD" w:rsidRDefault="008F4223" w:rsidP="009C29DD">
      <w:pPr>
        <w:ind w:left="567"/>
        <w:rPr>
          <w:rFonts w:ascii="Arial" w:hAnsi="Arial" w:cs="Arial"/>
        </w:rPr>
      </w:pPr>
      <w:r w:rsidRPr="009C29DD">
        <w:rPr>
          <w:rFonts w:ascii="Arial" w:hAnsi="Arial" w:cs="Arial"/>
        </w:rPr>
        <w:t>(ggf. weitergehende Ausführungen auf gesondertem Beiblatt)</w:t>
      </w:r>
    </w:p>
    <w:p w:rsidR="00FB3AF8" w:rsidRDefault="00FB3AF8" w:rsidP="0074254E">
      <w:pPr>
        <w:rPr>
          <w:rFonts w:ascii="Arial" w:hAnsi="Arial" w:cs="Arial"/>
          <w:b/>
        </w:rPr>
      </w:pPr>
    </w:p>
    <w:p w:rsidR="00FB3AF8" w:rsidRDefault="009F11EE">
      <w:pPr>
        <w:ind w:left="567" w:hanging="567"/>
        <w:rPr>
          <w:rFonts w:ascii="Arial" w:hAnsi="Arial" w:cs="Arial"/>
          <w:b/>
        </w:rPr>
      </w:pPr>
      <w:r w:rsidRPr="00BA50F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="008F4223" w:rsidRPr="00BA50FC">
        <w:rPr>
          <w:rFonts w:ascii="Arial" w:hAnsi="Arial" w:cs="Arial"/>
          <w:b/>
        </w:rPr>
        <w:instrText xml:space="preserve"> FORMCHECKBOX </w:instrText>
      </w:r>
      <w:r w:rsidR="00D961F7">
        <w:rPr>
          <w:rFonts w:ascii="Arial" w:hAnsi="Arial" w:cs="Arial"/>
          <w:b/>
        </w:rPr>
      </w:r>
      <w:r w:rsidR="00D961F7">
        <w:rPr>
          <w:rFonts w:ascii="Arial" w:hAnsi="Arial" w:cs="Arial"/>
          <w:b/>
        </w:rPr>
        <w:fldChar w:fldCharType="separate"/>
      </w:r>
      <w:r w:rsidRPr="00BA50FC">
        <w:rPr>
          <w:rFonts w:ascii="Arial" w:hAnsi="Arial" w:cs="Arial"/>
          <w:b/>
        </w:rPr>
        <w:fldChar w:fldCharType="end"/>
      </w:r>
      <w:bookmarkEnd w:id="1"/>
      <w:r w:rsidR="00547B30">
        <w:rPr>
          <w:rFonts w:ascii="Arial" w:hAnsi="Arial" w:cs="Arial"/>
          <w:b/>
        </w:rPr>
        <w:tab/>
      </w:r>
      <w:r w:rsidR="009A5212">
        <w:rPr>
          <w:rFonts w:ascii="Arial" w:hAnsi="Arial" w:cs="Arial"/>
          <w:b/>
        </w:rPr>
        <w:t xml:space="preserve">Ablauf der Hälfte der individuellen </w:t>
      </w:r>
      <w:r w:rsidR="0025374B">
        <w:rPr>
          <w:rFonts w:ascii="Arial" w:hAnsi="Arial" w:cs="Arial"/>
          <w:b/>
        </w:rPr>
        <w:t>Teilnahme</w:t>
      </w:r>
      <w:r w:rsidR="009A5212">
        <w:rPr>
          <w:rFonts w:ascii="Arial" w:hAnsi="Arial" w:cs="Arial"/>
          <w:b/>
        </w:rPr>
        <w:t>dauer des Teilnehmers</w:t>
      </w:r>
      <w:r w:rsidR="00547B30">
        <w:rPr>
          <w:rFonts w:ascii="Arial" w:hAnsi="Arial" w:cs="Arial"/>
          <w:b/>
        </w:rPr>
        <w:tab/>
      </w:r>
    </w:p>
    <w:p w:rsidR="00FB3AF8" w:rsidRDefault="008F4223">
      <w:pPr>
        <w:ind w:left="567"/>
        <w:rPr>
          <w:rFonts w:ascii="Arial" w:hAnsi="Arial" w:cs="Arial"/>
          <w:sz w:val="18"/>
          <w:szCs w:val="18"/>
        </w:rPr>
      </w:pPr>
      <w:r w:rsidRPr="00F40C22">
        <w:rPr>
          <w:rFonts w:ascii="Arial" w:hAnsi="Arial" w:cs="Arial"/>
        </w:rPr>
        <w:t>(</w:t>
      </w:r>
      <w:r w:rsidR="009410E0" w:rsidRPr="009410E0">
        <w:rPr>
          <w:rFonts w:ascii="Arial" w:hAnsi="Arial" w:cs="Arial"/>
        </w:rPr>
        <w:t>Vorlagefrist:</w:t>
      </w:r>
      <w:r w:rsidRPr="00F40C22">
        <w:rPr>
          <w:rFonts w:ascii="Arial" w:hAnsi="Arial" w:cs="Arial"/>
          <w:sz w:val="18"/>
          <w:szCs w:val="18"/>
        </w:rPr>
        <w:t xml:space="preserve"> </w:t>
      </w:r>
      <w:r w:rsidR="009A5212" w:rsidRPr="00F40C22">
        <w:rPr>
          <w:rFonts w:ascii="Arial" w:hAnsi="Arial" w:cs="Arial"/>
          <w:sz w:val="18"/>
          <w:szCs w:val="18"/>
        </w:rPr>
        <w:t>sofort</w:t>
      </w:r>
      <w:r w:rsidR="00F40C22">
        <w:rPr>
          <w:rFonts w:ascii="Arial" w:hAnsi="Arial" w:cs="Arial"/>
        </w:rPr>
        <w:t xml:space="preserve">, </w:t>
      </w:r>
      <w:r w:rsidR="00F40C22" w:rsidRPr="009C29DD">
        <w:rPr>
          <w:rFonts w:ascii="Arial" w:hAnsi="Arial" w:cs="Arial"/>
        </w:rPr>
        <w:t>spätestens innerhalb einer Woche</w:t>
      </w:r>
      <w:r w:rsidR="00F40C22">
        <w:rPr>
          <w:rFonts w:ascii="Arial" w:hAnsi="Arial" w:cs="Arial"/>
        </w:rPr>
        <w:t>)</w:t>
      </w:r>
    </w:p>
    <w:p w:rsidR="00FB3AF8" w:rsidRDefault="00FB3AF8">
      <w:pPr>
        <w:ind w:left="567" w:hanging="567"/>
        <w:rPr>
          <w:rFonts w:ascii="Arial" w:hAnsi="Arial" w:cs="Arial"/>
          <w:b/>
        </w:rPr>
      </w:pPr>
    </w:p>
    <w:p w:rsidR="00FB3AF8" w:rsidRDefault="009F11EE">
      <w:pPr>
        <w:ind w:left="567" w:hanging="567"/>
        <w:rPr>
          <w:rFonts w:ascii="Arial" w:hAnsi="Arial" w:cs="Arial"/>
          <w:b/>
        </w:rPr>
      </w:pPr>
      <w:r w:rsidRPr="00BA50F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9A5212" w:rsidRPr="00BA50FC">
        <w:rPr>
          <w:rFonts w:ascii="Arial" w:hAnsi="Arial" w:cs="Arial"/>
          <w:b/>
        </w:rPr>
        <w:instrText xml:space="preserve"> FORMCHECKBOX </w:instrText>
      </w:r>
      <w:r w:rsidR="00D961F7">
        <w:rPr>
          <w:rFonts w:ascii="Arial" w:hAnsi="Arial" w:cs="Arial"/>
          <w:b/>
        </w:rPr>
      </w:r>
      <w:r w:rsidR="00D961F7">
        <w:rPr>
          <w:rFonts w:ascii="Arial" w:hAnsi="Arial" w:cs="Arial"/>
          <w:b/>
        </w:rPr>
        <w:fldChar w:fldCharType="separate"/>
      </w:r>
      <w:r w:rsidRPr="00BA50FC">
        <w:rPr>
          <w:rFonts w:ascii="Arial" w:hAnsi="Arial" w:cs="Arial"/>
          <w:b/>
        </w:rPr>
        <w:fldChar w:fldCharType="end"/>
      </w:r>
      <w:r w:rsidR="009A5212">
        <w:rPr>
          <w:rFonts w:ascii="Arial" w:hAnsi="Arial" w:cs="Arial"/>
          <w:b/>
        </w:rPr>
        <w:tab/>
        <w:t xml:space="preserve">Ende der individuellen </w:t>
      </w:r>
      <w:r w:rsidR="0025374B">
        <w:rPr>
          <w:rFonts w:ascii="Arial" w:hAnsi="Arial" w:cs="Arial"/>
          <w:b/>
        </w:rPr>
        <w:t xml:space="preserve">Teilnahmedauer </w:t>
      </w:r>
      <w:r w:rsidR="009A5212">
        <w:rPr>
          <w:rFonts w:ascii="Arial" w:hAnsi="Arial" w:cs="Arial"/>
          <w:b/>
        </w:rPr>
        <w:t>des Teilnehmers</w:t>
      </w:r>
    </w:p>
    <w:p w:rsidR="00FB3AF8" w:rsidRDefault="009A5212">
      <w:pPr>
        <w:ind w:left="567" w:firstLine="6"/>
        <w:rPr>
          <w:rFonts w:ascii="Arial" w:hAnsi="Arial" w:cs="Arial"/>
          <w:sz w:val="18"/>
          <w:szCs w:val="18"/>
        </w:rPr>
      </w:pPr>
      <w:r w:rsidRPr="00BA50FC">
        <w:rPr>
          <w:rFonts w:ascii="Arial" w:hAnsi="Arial" w:cs="Arial"/>
        </w:rPr>
        <w:t>(</w:t>
      </w:r>
      <w:r w:rsidRPr="00BA50FC">
        <w:rPr>
          <w:rFonts w:ascii="Arial" w:hAnsi="Arial" w:cs="Arial"/>
          <w:sz w:val="18"/>
          <w:szCs w:val="18"/>
        </w:rPr>
        <w:t xml:space="preserve">Vorlagefrist: </w:t>
      </w:r>
      <w:r w:rsidR="00DB3DED">
        <w:rPr>
          <w:rFonts w:ascii="Arial" w:hAnsi="Arial" w:cs="Arial"/>
          <w:sz w:val="18"/>
          <w:szCs w:val="18"/>
        </w:rPr>
        <w:t>spätestens am letzten Tag der individuellen Teilnahme</w:t>
      </w:r>
      <w:r w:rsidR="00F40C22">
        <w:rPr>
          <w:rFonts w:ascii="Arial" w:hAnsi="Arial" w:cs="Arial"/>
          <w:sz w:val="18"/>
          <w:szCs w:val="18"/>
        </w:rPr>
        <w:t xml:space="preserve">; </w:t>
      </w:r>
      <w:proofErr w:type="spellStart"/>
      <w:r w:rsidR="00DB3DED" w:rsidRPr="003C5481">
        <w:rPr>
          <w:rFonts w:ascii="Arial" w:hAnsi="Arial" w:cs="Arial"/>
          <w:sz w:val="18"/>
          <w:szCs w:val="18"/>
        </w:rPr>
        <w:t>VerBIS</w:t>
      </w:r>
      <w:proofErr w:type="spellEnd"/>
      <w:r w:rsidR="00DB3DED" w:rsidRPr="003C5481">
        <w:rPr>
          <w:rFonts w:ascii="Arial" w:hAnsi="Arial" w:cs="Arial"/>
          <w:sz w:val="18"/>
          <w:szCs w:val="18"/>
        </w:rPr>
        <w:t>- Zugriff endet mit Ablauf der individuellen</w:t>
      </w:r>
      <w:r w:rsidR="00C0727E">
        <w:rPr>
          <w:rFonts w:ascii="Arial" w:hAnsi="Arial" w:cs="Arial"/>
          <w:sz w:val="18"/>
          <w:szCs w:val="18"/>
        </w:rPr>
        <w:t xml:space="preserve"> </w:t>
      </w:r>
      <w:r w:rsidR="0025374B">
        <w:rPr>
          <w:rFonts w:ascii="Arial" w:hAnsi="Arial" w:cs="Arial"/>
          <w:sz w:val="18"/>
          <w:szCs w:val="18"/>
        </w:rPr>
        <w:t>Teilnahmedauer</w:t>
      </w:r>
      <w:r w:rsidR="00DB3DED" w:rsidRPr="003C5481">
        <w:rPr>
          <w:rFonts w:ascii="Arial" w:hAnsi="Arial" w:cs="Arial"/>
          <w:sz w:val="18"/>
          <w:szCs w:val="18"/>
        </w:rPr>
        <w:t>)</w:t>
      </w:r>
    </w:p>
    <w:p w:rsidR="009A5212" w:rsidRDefault="009A5212" w:rsidP="00DB3DED">
      <w:pPr>
        <w:tabs>
          <w:tab w:val="left" w:pos="426"/>
        </w:tabs>
        <w:ind w:left="420" w:hanging="420"/>
        <w:rPr>
          <w:rFonts w:ascii="Arial" w:hAnsi="Arial" w:cs="Arial"/>
          <w:sz w:val="18"/>
          <w:szCs w:val="18"/>
        </w:rPr>
      </w:pPr>
    </w:p>
    <w:p w:rsidR="009A5212" w:rsidRDefault="009A5212" w:rsidP="009A5212">
      <w:pPr>
        <w:tabs>
          <w:tab w:val="left" w:pos="426"/>
        </w:tabs>
        <w:ind w:left="420" w:hanging="420"/>
        <w:rPr>
          <w:rFonts w:ascii="Arial" w:hAnsi="Arial" w:cs="Arial"/>
          <w:sz w:val="18"/>
          <w:szCs w:val="18"/>
        </w:rPr>
      </w:pPr>
    </w:p>
    <w:p w:rsidR="008F4223" w:rsidRPr="00BA50FC" w:rsidRDefault="008F4223" w:rsidP="008F4223">
      <w:pPr>
        <w:rPr>
          <w:rFonts w:ascii="Arial" w:hAnsi="Arial" w:cs="Arial"/>
          <w:b/>
        </w:rPr>
      </w:pPr>
    </w:p>
    <w:p w:rsidR="008F4223" w:rsidRPr="004A5AE7" w:rsidRDefault="005F31A9" w:rsidP="008F4223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Integrationsfortschrittsplan </w:t>
      </w:r>
      <w:r w:rsidR="006E5A48" w:rsidRPr="006E5A48">
        <w:rPr>
          <w:rFonts w:ascii="Arial" w:hAnsi="Arial" w:cs="Arial"/>
          <w:sz w:val="16"/>
          <w:szCs w:val="16"/>
          <w:u w:val="single"/>
        </w:rPr>
        <w:t>(</w:t>
      </w:r>
      <w:r w:rsidR="008F4223" w:rsidRPr="006E5A48">
        <w:rPr>
          <w:rFonts w:ascii="Arial" w:hAnsi="Arial" w:cs="Arial"/>
          <w:sz w:val="16"/>
          <w:szCs w:val="16"/>
          <w:u w:val="single"/>
        </w:rPr>
        <w:t>Beschreibung der geleisteten Aktivitäten</w:t>
      </w:r>
      <w:r w:rsidR="006E5A48">
        <w:rPr>
          <w:rFonts w:ascii="Arial" w:hAnsi="Arial" w:cs="Arial"/>
          <w:b/>
          <w:sz w:val="22"/>
          <w:szCs w:val="22"/>
          <w:u w:val="single"/>
        </w:rPr>
        <w:t>)</w:t>
      </w:r>
      <w:r w:rsidR="008F4223" w:rsidRPr="004A5AE7">
        <w:rPr>
          <w:rFonts w:ascii="Arial" w:hAnsi="Arial" w:cs="Arial"/>
          <w:b/>
          <w:sz w:val="22"/>
          <w:szCs w:val="22"/>
          <w:u w:val="single"/>
        </w:rPr>
        <w:t>:</w:t>
      </w:r>
    </w:p>
    <w:p w:rsidR="008F4223" w:rsidRPr="00BA50FC" w:rsidRDefault="005B49AD" w:rsidP="001F4B52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Inhalte des Erstgesprächs</w:t>
      </w:r>
      <w:r w:rsidR="008F4223" w:rsidRPr="00BA50FC">
        <w:rPr>
          <w:rFonts w:ascii="Arial" w:hAnsi="Arial" w:cs="Arial"/>
          <w:b/>
        </w:rPr>
        <w:t xml:space="preserve"> </w:t>
      </w:r>
    </w:p>
    <w:p w:rsidR="008F4223" w:rsidRPr="00BA50FC" w:rsidRDefault="008F4223" w:rsidP="008F4223">
      <w:pPr>
        <w:rPr>
          <w:rFonts w:ascii="Arial" w:hAnsi="Arial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4"/>
        <w:gridCol w:w="8364"/>
      </w:tblGrid>
      <w:tr w:rsidR="005B49AD" w:rsidRPr="001F4B52" w:rsidTr="001F4B52"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5B49AD" w:rsidRPr="001F4B52" w:rsidRDefault="005B49AD" w:rsidP="00DF6AE6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5B49AD" w:rsidRPr="001F4B52" w:rsidRDefault="005B49AD" w:rsidP="00DF6AE6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>Beschreibung</w:t>
            </w:r>
          </w:p>
        </w:tc>
      </w:tr>
      <w:tr w:rsidR="005B49AD" w:rsidRPr="001F4B52" w:rsidTr="001F4B52"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5B49AD" w:rsidRPr="001F4B52" w:rsidRDefault="009F11EE" w:rsidP="00DF6AE6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bookmarkStart w:id="2" w:name="Text386"/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  <w:bookmarkEnd w:id="2"/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5B49AD" w:rsidRPr="00BA50FC" w:rsidRDefault="009F11EE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6E5A48" w:rsidRDefault="006E5A48" w:rsidP="006E5A48">
      <w:pPr>
        <w:rPr>
          <w:rFonts w:ascii="Arial" w:hAnsi="Arial" w:cs="Arial"/>
          <w:b/>
        </w:rPr>
      </w:pPr>
    </w:p>
    <w:p w:rsidR="005B49AD" w:rsidRPr="00BA50FC" w:rsidRDefault="005B49AD" w:rsidP="001F4B52">
      <w:pPr>
        <w:numPr>
          <w:ilvl w:val="0"/>
          <w:numId w:val="1"/>
        </w:numPr>
        <w:rPr>
          <w:rFonts w:ascii="Arial" w:hAnsi="Arial" w:cs="Arial"/>
          <w:b/>
        </w:rPr>
      </w:pPr>
      <w:r w:rsidRPr="00BA50FC">
        <w:rPr>
          <w:rFonts w:ascii="Arial" w:hAnsi="Arial" w:cs="Arial"/>
          <w:b/>
        </w:rPr>
        <w:t xml:space="preserve">Kontakte </w:t>
      </w:r>
    </w:p>
    <w:p w:rsidR="005B49AD" w:rsidRPr="00BA50FC" w:rsidRDefault="005B49AD" w:rsidP="005B49AD">
      <w:pPr>
        <w:rPr>
          <w:rFonts w:ascii="Arial" w:hAnsi="Arial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4"/>
        <w:gridCol w:w="1560"/>
        <w:gridCol w:w="6804"/>
      </w:tblGrid>
      <w:tr w:rsidR="005B49AD" w:rsidRPr="001F4B52" w:rsidTr="001F4B52"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5B49AD" w:rsidRPr="001F4B52" w:rsidRDefault="000049A6" w:rsidP="006E5A48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1F4B52" w:rsidRDefault="005B49AD" w:rsidP="006E5A48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>Persönlich/</w:t>
            </w:r>
          </w:p>
          <w:p w:rsidR="005B49AD" w:rsidRPr="001F4B52" w:rsidRDefault="005B49AD" w:rsidP="006E5A48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>Telefonisch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5B49AD" w:rsidRPr="001F4B52" w:rsidRDefault="001F1F92" w:rsidP="006E5A48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>Anlass/ Inhalt</w:t>
            </w:r>
          </w:p>
        </w:tc>
      </w:tr>
      <w:tr w:rsidR="005B49AD" w:rsidRPr="001F4B52" w:rsidTr="001F4B52">
        <w:tc>
          <w:tcPr>
            <w:tcW w:w="1204" w:type="dxa"/>
            <w:tcBorders>
              <w:top w:val="single" w:sz="4" w:space="0" w:color="auto"/>
            </w:tcBorders>
          </w:tcPr>
          <w:p w:rsidR="005B49AD" w:rsidRPr="001F4B52" w:rsidRDefault="009F11EE" w:rsidP="006E5A48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B49AD" w:rsidRPr="001F4B52" w:rsidTr="001F4B52">
        <w:tc>
          <w:tcPr>
            <w:tcW w:w="1204" w:type="dxa"/>
          </w:tcPr>
          <w:p w:rsidR="005B49AD" w:rsidRPr="001F4B52" w:rsidRDefault="009F11EE" w:rsidP="006E5A48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7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60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804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B49AD" w:rsidRPr="001F4B52" w:rsidTr="001F4B52">
        <w:tc>
          <w:tcPr>
            <w:tcW w:w="1204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60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804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B49AD" w:rsidRPr="001F4B52" w:rsidTr="001F4B52">
        <w:tc>
          <w:tcPr>
            <w:tcW w:w="1204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60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804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B49AD" w:rsidRPr="001F4B52" w:rsidTr="001F4B52">
        <w:tc>
          <w:tcPr>
            <w:tcW w:w="1204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60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804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B49AD" w:rsidRPr="001F4B52" w:rsidTr="001F4B52">
        <w:tc>
          <w:tcPr>
            <w:tcW w:w="1204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60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804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B49AD" w:rsidRPr="001F4B52" w:rsidTr="001F4B52">
        <w:tc>
          <w:tcPr>
            <w:tcW w:w="1204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60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804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B49AD" w:rsidRPr="001F4B52" w:rsidTr="001F4B52">
        <w:tc>
          <w:tcPr>
            <w:tcW w:w="1204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60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804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B49AD" w:rsidRPr="001F4B52" w:rsidTr="001F4B52">
        <w:tc>
          <w:tcPr>
            <w:tcW w:w="1204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60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804" w:type="dxa"/>
          </w:tcPr>
          <w:p w:rsidR="005B49AD" w:rsidRPr="00BA50FC" w:rsidRDefault="009F11EE" w:rsidP="006E5A48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5B49AD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="005B49AD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5B49AD" w:rsidRPr="006B2ACD" w:rsidRDefault="005B49AD" w:rsidP="005B49AD">
      <w:pPr>
        <w:rPr>
          <w:rFonts w:ascii="Arial" w:hAnsi="Arial" w:cs="Arial"/>
          <w:sz w:val="16"/>
          <w:szCs w:val="16"/>
        </w:rPr>
      </w:pPr>
      <w:r w:rsidRPr="006B2ACD">
        <w:rPr>
          <w:rFonts w:ascii="Arial" w:hAnsi="Arial" w:cs="Arial"/>
          <w:sz w:val="16"/>
          <w:szCs w:val="16"/>
        </w:rPr>
        <w:t>weitere Kontakte als Anhang zur Tabelle beifügen)</w:t>
      </w:r>
    </w:p>
    <w:p w:rsidR="001F1F92" w:rsidRPr="00BA50FC" w:rsidRDefault="001F1F92" w:rsidP="001F4B52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Strategievereinbarung und Beschreibung der Maßnahmen (fortlaufend)</w:t>
      </w:r>
    </w:p>
    <w:p w:rsidR="001F1F92" w:rsidRPr="00BA50FC" w:rsidRDefault="001F1F92" w:rsidP="001F1F92">
      <w:pPr>
        <w:rPr>
          <w:rFonts w:ascii="Arial" w:hAnsi="Arial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4"/>
        <w:gridCol w:w="8364"/>
      </w:tblGrid>
      <w:tr w:rsidR="001F1F92" w:rsidRPr="001F4B52" w:rsidTr="001F4B52"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1F4B52" w:rsidRDefault="001F1F92" w:rsidP="00AE30AB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1F4B52" w:rsidRDefault="001F1F92" w:rsidP="00AE30AB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>Beschreibung</w:t>
            </w:r>
          </w:p>
        </w:tc>
      </w:tr>
      <w:tr w:rsidR="001F1F92" w:rsidRPr="001F4B52" w:rsidTr="001F4B52"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1F4B52" w:rsidRDefault="009F11EE" w:rsidP="00AE30AB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F1F92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BA50FC" w:rsidRDefault="009F11EE" w:rsidP="00AE30AB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F1F92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1F1F92" w:rsidRPr="001F4B52" w:rsidTr="001F4B52"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1F4B52" w:rsidRDefault="009F11EE" w:rsidP="00AE30AB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F1F92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BA50FC" w:rsidRDefault="009F11EE" w:rsidP="00AE30AB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F1F92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1F1F92" w:rsidRPr="001F4B52" w:rsidTr="001F4B52"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1F4B52" w:rsidRDefault="009F11EE" w:rsidP="00AE30AB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F1F92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BA50FC" w:rsidRDefault="009F11EE" w:rsidP="00AE30AB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F1F92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1F1F92" w:rsidRPr="001F4B52" w:rsidTr="001F4B52"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1F4B52" w:rsidRDefault="009F11EE" w:rsidP="00AE30AB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F1F92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BA50FC" w:rsidRDefault="009F11EE" w:rsidP="00AE30AB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F1F92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1F1F92" w:rsidRPr="001F4B52" w:rsidTr="001F4B52"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1F4B52" w:rsidRDefault="009F11EE" w:rsidP="00AE30AB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F1F92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BA50FC" w:rsidRDefault="009F11EE" w:rsidP="00AE30AB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F1F92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1F1F92" w:rsidRPr="006B2ACD" w:rsidRDefault="001F1F92" w:rsidP="001F1F92">
      <w:pPr>
        <w:rPr>
          <w:rFonts w:ascii="Arial" w:hAnsi="Arial" w:cs="Arial"/>
          <w:sz w:val="16"/>
          <w:szCs w:val="16"/>
        </w:rPr>
      </w:pPr>
      <w:r w:rsidRPr="006B2ACD">
        <w:rPr>
          <w:rFonts w:ascii="Arial" w:hAnsi="Arial" w:cs="Arial"/>
          <w:sz w:val="16"/>
          <w:szCs w:val="16"/>
        </w:rPr>
        <w:t xml:space="preserve">weitere </w:t>
      </w:r>
      <w:r>
        <w:rPr>
          <w:rFonts w:ascii="Arial" w:hAnsi="Arial" w:cs="Arial"/>
          <w:sz w:val="16"/>
          <w:szCs w:val="16"/>
        </w:rPr>
        <w:t>Angaben</w:t>
      </w:r>
      <w:r w:rsidR="00C82910">
        <w:rPr>
          <w:rFonts w:ascii="Arial" w:hAnsi="Arial" w:cs="Arial"/>
          <w:sz w:val="16"/>
          <w:szCs w:val="16"/>
        </w:rPr>
        <w:t xml:space="preserve"> als</w:t>
      </w:r>
      <w:r w:rsidRPr="006B2ACD">
        <w:rPr>
          <w:rFonts w:ascii="Arial" w:hAnsi="Arial" w:cs="Arial"/>
          <w:sz w:val="16"/>
          <w:szCs w:val="16"/>
        </w:rPr>
        <w:t xml:space="preserve"> Anhang zur Tabelle beifügen)</w:t>
      </w:r>
    </w:p>
    <w:p w:rsidR="001F1F92" w:rsidRDefault="001F1F92" w:rsidP="001F1F92">
      <w:pPr>
        <w:rPr>
          <w:rFonts w:ascii="Arial" w:hAnsi="Arial" w:cs="Arial"/>
          <w:b/>
        </w:rPr>
      </w:pPr>
    </w:p>
    <w:p w:rsidR="001F1F92" w:rsidRPr="00BA50FC" w:rsidRDefault="00AE30AB" w:rsidP="001F4B52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Umsetzung und Nachhaltung der Maßnahmen aus der Strategievereinbarung (fortlaufend)</w:t>
      </w:r>
    </w:p>
    <w:p w:rsidR="001F1F92" w:rsidRPr="00BA50FC" w:rsidRDefault="001F1F92" w:rsidP="001F1F92">
      <w:pPr>
        <w:rPr>
          <w:rFonts w:ascii="Arial" w:hAnsi="Arial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4"/>
        <w:gridCol w:w="8364"/>
      </w:tblGrid>
      <w:tr w:rsidR="001F1F92" w:rsidRPr="001F4B52" w:rsidTr="001F4B52"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1F4B52" w:rsidRDefault="001F1F92" w:rsidP="00AE30AB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1F4B52" w:rsidRDefault="00AE30AB" w:rsidP="00AE30AB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>Aktivitäten</w:t>
            </w:r>
          </w:p>
        </w:tc>
      </w:tr>
      <w:tr w:rsidR="001F1F92" w:rsidRPr="001F4B52" w:rsidTr="001F4B52"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1F4B52" w:rsidRDefault="009F11EE" w:rsidP="00AE30AB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F1F92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F1F92" w:rsidRPr="00BA50FC" w:rsidRDefault="009F11EE" w:rsidP="00AE30AB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F1F92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="001F1F92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E30AB" w:rsidRPr="001F4B52" w:rsidTr="001F4B52"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AE30AB" w:rsidRPr="001F4B52" w:rsidRDefault="009F11EE" w:rsidP="00AE30AB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E30AB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AE30AB" w:rsidRPr="00BA50FC" w:rsidRDefault="009F11EE" w:rsidP="00AE30AB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E30AB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E30AB" w:rsidRPr="001F4B52" w:rsidTr="001F4B52"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AE30AB" w:rsidRPr="001F4B52" w:rsidRDefault="009F11EE" w:rsidP="00AE30AB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E30AB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AE30AB" w:rsidRPr="00BA50FC" w:rsidRDefault="009F11EE" w:rsidP="00AE30AB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E30AB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E30AB" w:rsidRPr="001F4B52" w:rsidTr="001F4B52"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AE30AB" w:rsidRPr="001F4B52" w:rsidRDefault="009F11EE" w:rsidP="00AE30AB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E30AB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AE30AB" w:rsidRPr="00BA50FC" w:rsidRDefault="009F11EE" w:rsidP="00AE30AB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E30AB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E30AB" w:rsidRPr="001F4B52" w:rsidTr="001F4B52"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AE30AB" w:rsidRPr="001F4B52" w:rsidRDefault="009F11EE" w:rsidP="00AE30AB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E30AB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AE30AB" w:rsidRPr="00BA50FC" w:rsidRDefault="009F11EE" w:rsidP="00AE30AB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E30AB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="00AE30AB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AE30AB" w:rsidRPr="006B2ACD" w:rsidRDefault="00AE30AB" w:rsidP="00AE30AB">
      <w:pPr>
        <w:rPr>
          <w:rFonts w:ascii="Arial" w:hAnsi="Arial" w:cs="Arial"/>
          <w:sz w:val="16"/>
          <w:szCs w:val="16"/>
        </w:rPr>
      </w:pPr>
      <w:r w:rsidRPr="006B2ACD">
        <w:rPr>
          <w:rFonts w:ascii="Arial" w:hAnsi="Arial" w:cs="Arial"/>
          <w:sz w:val="16"/>
          <w:szCs w:val="16"/>
        </w:rPr>
        <w:t xml:space="preserve">weitere </w:t>
      </w:r>
      <w:r>
        <w:rPr>
          <w:rFonts w:ascii="Arial" w:hAnsi="Arial" w:cs="Arial"/>
          <w:sz w:val="16"/>
          <w:szCs w:val="16"/>
        </w:rPr>
        <w:t>Angaben</w:t>
      </w:r>
      <w:r w:rsidR="00C82910">
        <w:rPr>
          <w:rFonts w:ascii="Arial" w:hAnsi="Arial" w:cs="Arial"/>
          <w:sz w:val="16"/>
          <w:szCs w:val="16"/>
        </w:rPr>
        <w:t xml:space="preserve"> als </w:t>
      </w:r>
      <w:r w:rsidRPr="006B2ACD">
        <w:rPr>
          <w:rFonts w:ascii="Arial" w:hAnsi="Arial" w:cs="Arial"/>
          <w:sz w:val="16"/>
          <w:szCs w:val="16"/>
        </w:rPr>
        <w:t>Anhang zur Tabelle beifügen)</w:t>
      </w:r>
    </w:p>
    <w:p w:rsidR="008F4223" w:rsidRDefault="008F4223" w:rsidP="008F4223">
      <w:pPr>
        <w:rPr>
          <w:rFonts w:ascii="Arial" w:hAnsi="Arial" w:cs="Arial"/>
          <w:b/>
        </w:rPr>
      </w:pPr>
    </w:p>
    <w:p w:rsidR="00C82910" w:rsidRPr="00BA50FC" w:rsidRDefault="005F31A9" w:rsidP="001F4B52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Integrationsfortschrittsaktivitäten </w:t>
      </w:r>
      <w:r w:rsidR="00C82910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Integrationsfortschritts</w:t>
      </w:r>
      <w:r w:rsidR="00C82910">
        <w:rPr>
          <w:rFonts w:ascii="Arial" w:hAnsi="Arial" w:cs="Arial"/>
          <w:b/>
        </w:rPr>
        <w:t>vorschläge</w:t>
      </w:r>
      <w:r w:rsidR="00C82910" w:rsidRPr="00BA50FC">
        <w:rPr>
          <w:rFonts w:ascii="Arial" w:hAnsi="Arial" w:cs="Arial"/>
          <w:b/>
        </w:rPr>
        <w:t xml:space="preserve"> </w:t>
      </w:r>
    </w:p>
    <w:p w:rsidR="00C82910" w:rsidRPr="00BA50FC" w:rsidRDefault="00C82910" w:rsidP="00C82910">
      <w:pPr>
        <w:rPr>
          <w:rFonts w:ascii="Arial" w:hAnsi="Arial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9"/>
        <w:gridCol w:w="2475"/>
        <w:gridCol w:w="2268"/>
        <w:gridCol w:w="3686"/>
      </w:tblGrid>
      <w:tr w:rsidR="00C82910" w:rsidRPr="001F4B52" w:rsidTr="001F4B52"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</w:tcPr>
          <w:p w:rsidR="00C82910" w:rsidRPr="001F4B52" w:rsidRDefault="00C82910" w:rsidP="00C82910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:rsidR="00C82910" w:rsidRPr="001F4B52" w:rsidRDefault="00C82910" w:rsidP="00C82910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>Arbeitgeber (Name und Ort)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82910" w:rsidRPr="001F4B52" w:rsidRDefault="00C82910" w:rsidP="00C82910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>Tätigkeit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82910" w:rsidRPr="001F4B52" w:rsidRDefault="00C82910" w:rsidP="00C82910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t>Ergebnis</w:t>
            </w:r>
          </w:p>
        </w:tc>
      </w:tr>
      <w:tr w:rsidR="00C82910" w:rsidRPr="001F4B52" w:rsidTr="001F4B52">
        <w:tc>
          <w:tcPr>
            <w:tcW w:w="1139" w:type="dxa"/>
            <w:tcBorders>
              <w:top w:val="single" w:sz="4" w:space="0" w:color="auto"/>
            </w:tcBorders>
          </w:tcPr>
          <w:p w:rsidR="00C82910" w:rsidRPr="001F4B52" w:rsidRDefault="009F11EE" w:rsidP="00C82910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82910" w:rsidRPr="001F4B52" w:rsidTr="001F4B52">
        <w:tc>
          <w:tcPr>
            <w:tcW w:w="1139" w:type="dxa"/>
          </w:tcPr>
          <w:p w:rsidR="00C82910" w:rsidRPr="001F4B52" w:rsidRDefault="009F11EE" w:rsidP="00C82910">
            <w:pPr>
              <w:rPr>
                <w:rFonts w:ascii="Arial" w:hAnsi="Arial" w:cs="Arial"/>
                <w:b/>
              </w:rPr>
            </w:pPr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7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475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268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686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82910" w:rsidRPr="001F4B52" w:rsidTr="001F4B52">
        <w:tc>
          <w:tcPr>
            <w:tcW w:w="1139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475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268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686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82910" w:rsidRPr="001F4B52" w:rsidTr="001F4B52">
        <w:tc>
          <w:tcPr>
            <w:tcW w:w="1139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475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268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686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82910" w:rsidRPr="001F4B52" w:rsidTr="001F4B52">
        <w:tc>
          <w:tcPr>
            <w:tcW w:w="1139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475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268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686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82910" w:rsidRPr="001F4B52" w:rsidTr="001F4B52">
        <w:tc>
          <w:tcPr>
            <w:tcW w:w="1139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475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268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686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82910" w:rsidRPr="001F4B52" w:rsidTr="001F4B52">
        <w:tc>
          <w:tcPr>
            <w:tcW w:w="1139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475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268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686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82910" w:rsidRPr="001F4B52" w:rsidTr="001F4B52">
        <w:tc>
          <w:tcPr>
            <w:tcW w:w="1139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475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268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686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82910" w:rsidRPr="001F4B52" w:rsidTr="001F4B52">
        <w:tc>
          <w:tcPr>
            <w:tcW w:w="1139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475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268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686" w:type="dxa"/>
          </w:tcPr>
          <w:p w:rsidR="00C82910" w:rsidRPr="00BA50FC" w:rsidRDefault="009F11EE" w:rsidP="00C82910">
            <w:r w:rsidRPr="001F4B52">
              <w:rPr>
                <w:rFonts w:ascii="Arial" w:hAnsi="Arial" w:cs="Arial"/>
                <w:b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C82910" w:rsidRPr="001F4B52">
              <w:rPr>
                <w:rFonts w:ascii="Arial" w:hAnsi="Arial" w:cs="Arial"/>
                <w:b/>
              </w:rPr>
              <w:instrText xml:space="preserve"> FORMTEXT </w:instrText>
            </w:r>
            <w:r w:rsidRPr="001F4B52">
              <w:rPr>
                <w:rFonts w:ascii="Arial" w:hAnsi="Arial" w:cs="Arial"/>
                <w:b/>
              </w:rPr>
            </w:r>
            <w:r w:rsidRPr="001F4B52">
              <w:rPr>
                <w:rFonts w:ascii="Arial" w:hAnsi="Arial" w:cs="Arial"/>
                <w:b/>
              </w:rPr>
              <w:fldChar w:fldCharType="separate"/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="00C82910" w:rsidRPr="001F4B52">
              <w:rPr>
                <w:rFonts w:ascii="Arial" w:hAnsi="Arial" w:cs="Arial"/>
                <w:b/>
                <w:noProof/>
              </w:rPr>
              <w:t> </w:t>
            </w:r>
            <w:r w:rsidRPr="001F4B52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C82910" w:rsidRPr="006B2ACD" w:rsidRDefault="00C82910" w:rsidP="00C82910">
      <w:pPr>
        <w:rPr>
          <w:rFonts w:ascii="Arial" w:hAnsi="Arial" w:cs="Arial"/>
          <w:sz w:val="16"/>
          <w:szCs w:val="16"/>
        </w:rPr>
      </w:pPr>
      <w:r w:rsidRPr="006B2ACD">
        <w:rPr>
          <w:rFonts w:ascii="Arial" w:hAnsi="Arial" w:cs="Arial"/>
          <w:sz w:val="16"/>
          <w:szCs w:val="16"/>
        </w:rPr>
        <w:t xml:space="preserve">weitere </w:t>
      </w:r>
      <w:r>
        <w:rPr>
          <w:rFonts w:ascii="Arial" w:hAnsi="Arial" w:cs="Arial"/>
          <w:sz w:val="16"/>
          <w:szCs w:val="16"/>
        </w:rPr>
        <w:t xml:space="preserve">Angaben </w:t>
      </w:r>
      <w:r w:rsidRPr="006B2ACD">
        <w:rPr>
          <w:rFonts w:ascii="Arial" w:hAnsi="Arial" w:cs="Arial"/>
          <w:sz w:val="16"/>
          <w:szCs w:val="16"/>
        </w:rPr>
        <w:t>als Anhang zur Tabelle beifügen)</w:t>
      </w:r>
    </w:p>
    <w:p w:rsidR="00C82910" w:rsidRDefault="00C82910" w:rsidP="008F4223">
      <w:pPr>
        <w:rPr>
          <w:rFonts w:ascii="Arial" w:hAnsi="Arial" w:cs="Arial"/>
          <w:b/>
        </w:rPr>
      </w:pPr>
    </w:p>
    <w:p w:rsidR="00C82910" w:rsidRPr="00BA50FC" w:rsidRDefault="00C82910" w:rsidP="001F4B52">
      <w:pPr>
        <w:numPr>
          <w:ilvl w:val="0"/>
          <w:numId w:val="2"/>
        </w:numPr>
        <w:rPr>
          <w:rFonts w:ascii="Arial" w:hAnsi="Arial" w:cs="Arial"/>
        </w:rPr>
      </w:pPr>
      <w:r w:rsidRPr="00BA50FC">
        <w:rPr>
          <w:rFonts w:ascii="Arial" w:hAnsi="Arial" w:cs="Arial"/>
          <w:b/>
        </w:rPr>
        <w:t>Anzahl der angebahnten Arbeitgeberkontakte:</w:t>
      </w:r>
      <w:r w:rsidRPr="00BA50FC">
        <w:rPr>
          <w:rFonts w:ascii="Arial" w:hAnsi="Arial" w:cs="Arial"/>
        </w:rPr>
        <w:t xml:space="preserve"> </w:t>
      </w:r>
      <w:r w:rsidR="009F11EE" w:rsidRPr="00BA50FC">
        <w:rPr>
          <w:rFonts w:ascii="Arial" w:hAnsi="Arial" w:cs="Arial"/>
        </w:rPr>
        <w:fldChar w:fldCharType="begin">
          <w:ffData>
            <w:name w:val="Text351"/>
            <w:enabled/>
            <w:calcOnExit w:val="0"/>
            <w:textInput/>
          </w:ffData>
        </w:fldChar>
      </w:r>
      <w:r w:rsidRPr="00BA50FC">
        <w:rPr>
          <w:rFonts w:ascii="Arial" w:hAnsi="Arial" w:cs="Arial"/>
        </w:rPr>
        <w:instrText xml:space="preserve"> FORMTEXT </w:instrText>
      </w:r>
      <w:r w:rsidR="009F11EE" w:rsidRPr="00BA50FC">
        <w:rPr>
          <w:rFonts w:ascii="Arial" w:hAnsi="Arial" w:cs="Arial"/>
        </w:rPr>
      </w:r>
      <w:r w:rsidR="009F11EE" w:rsidRPr="00BA50FC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9F11EE" w:rsidRPr="00BA50FC">
        <w:rPr>
          <w:rFonts w:ascii="Arial" w:hAnsi="Arial" w:cs="Arial"/>
        </w:rPr>
        <w:fldChar w:fldCharType="end"/>
      </w:r>
    </w:p>
    <w:p w:rsidR="00C82910" w:rsidRPr="00BA50FC" w:rsidRDefault="00C82910" w:rsidP="008F4223">
      <w:pPr>
        <w:rPr>
          <w:rFonts w:ascii="Arial" w:hAnsi="Arial" w:cs="Arial"/>
          <w:b/>
        </w:rPr>
      </w:pPr>
    </w:p>
    <w:p w:rsidR="00C82910" w:rsidRDefault="00C82910" w:rsidP="001F4B52">
      <w:pPr>
        <w:numPr>
          <w:ilvl w:val="0"/>
          <w:numId w:val="1"/>
        </w:numPr>
        <w:rPr>
          <w:rFonts w:ascii="Arial" w:hAnsi="Arial" w:cs="Arial"/>
          <w:b/>
        </w:rPr>
      </w:pPr>
      <w:r w:rsidRPr="00D1564F">
        <w:rPr>
          <w:rFonts w:ascii="Arial" w:hAnsi="Arial" w:cs="Arial"/>
          <w:b/>
        </w:rPr>
        <w:t xml:space="preserve">Darstellung des </w:t>
      </w:r>
      <w:r w:rsidR="005F31A9">
        <w:rPr>
          <w:rFonts w:ascii="Arial" w:hAnsi="Arial" w:cs="Arial"/>
          <w:b/>
        </w:rPr>
        <w:t>Integrationsfortschritts</w:t>
      </w:r>
      <w:r w:rsidR="005F31A9" w:rsidRPr="00D1564F">
        <w:rPr>
          <w:rFonts w:ascii="Arial" w:hAnsi="Arial" w:cs="Arial"/>
          <w:b/>
        </w:rPr>
        <w:t xml:space="preserve">erfolgs </w:t>
      </w:r>
      <w:r w:rsidRPr="00D1564F">
        <w:rPr>
          <w:rFonts w:ascii="Arial" w:hAnsi="Arial" w:cs="Arial"/>
          <w:b/>
        </w:rPr>
        <w:t>bzw. Begründung des Misserfolgs</w:t>
      </w:r>
    </w:p>
    <w:p w:rsidR="00C82910" w:rsidRDefault="00C82910" w:rsidP="00C82910">
      <w:pPr>
        <w:rPr>
          <w:rFonts w:ascii="Arial" w:hAnsi="Arial" w:cs="Arial"/>
          <w:b/>
        </w:rPr>
      </w:pPr>
    </w:p>
    <w:p w:rsidR="00C82910" w:rsidRDefault="009F11EE" w:rsidP="00C82910">
      <w:pPr>
        <w:ind w:left="705" w:hanging="345"/>
        <w:rPr>
          <w:rFonts w:ascii="Arial" w:hAnsi="Arial" w:cs="Arial"/>
        </w:rPr>
      </w:pPr>
      <w:r w:rsidRPr="00203FA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C82910" w:rsidRPr="00203FA3">
        <w:rPr>
          <w:rFonts w:ascii="Arial" w:hAnsi="Arial" w:cs="Arial"/>
          <w:b/>
        </w:rPr>
        <w:instrText xml:space="preserve"> FORMCHECKBOX </w:instrText>
      </w:r>
      <w:r w:rsidR="00D961F7">
        <w:rPr>
          <w:rFonts w:ascii="Arial" w:hAnsi="Arial" w:cs="Arial"/>
          <w:b/>
        </w:rPr>
      </w:r>
      <w:r w:rsidR="00D961F7">
        <w:rPr>
          <w:rFonts w:ascii="Arial" w:hAnsi="Arial" w:cs="Arial"/>
          <w:b/>
        </w:rPr>
        <w:fldChar w:fldCharType="separate"/>
      </w:r>
      <w:r w:rsidRPr="00203FA3">
        <w:rPr>
          <w:rFonts w:ascii="Arial" w:hAnsi="Arial" w:cs="Arial"/>
          <w:b/>
        </w:rPr>
        <w:fldChar w:fldCharType="end"/>
      </w:r>
      <w:r w:rsidR="00C82910" w:rsidRPr="00203FA3">
        <w:rPr>
          <w:rFonts w:ascii="Arial" w:hAnsi="Arial" w:cs="Arial"/>
          <w:b/>
        </w:rPr>
        <w:tab/>
      </w:r>
      <w:r w:rsidR="00C82910" w:rsidRPr="000A5117">
        <w:rPr>
          <w:rFonts w:ascii="Arial" w:hAnsi="Arial" w:cs="Arial"/>
        </w:rPr>
        <w:t xml:space="preserve">Der Teilnehmer hat am </w:t>
      </w:r>
      <w:r w:rsidRPr="00DD6FA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C82910" w:rsidRPr="00DD6FA5">
        <w:rPr>
          <w:rFonts w:ascii="Arial" w:hAnsi="Arial" w:cs="Arial"/>
        </w:rPr>
        <w:instrText xml:space="preserve"> FORMTEXT </w:instrText>
      </w:r>
      <w:r w:rsidRPr="00DD6FA5">
        <w:rPr>
          <w:rFonts w:ascii="Arial" w:hAnsi="Arial" w:cs="Arial"/>
        </w:rPr>
      </w:r>
      <w:r w:rsidRPr="00DD6FA5">
        <w:rPr>
          <w:rFonts w:ascii="Arial" w:hAnsi="Arial" w:cs="Arial"/>
        </w:rPr>
        <w:fldChar w:fldCharType="separate"/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Pr="00DD6FA5">
        <w:rPr>
          <w:rFonts w:ascii="Arial" w:hAnsi="Arial" w:cs="Arial"/>
        </w:rPr>
        <w:fldChar w:fldCharType="end"/>
      </w:r>
      <w:r w:rsidR="00C82910" w:rsidRPr="000A5117">
        <w:rPr>
          <w:rFonts w:ascii="Arial" w:hAnsi="Arial" w:cs="Arial"/>
        </w:rPr>
        <w:t xml:space="preserve"> eine versicherungspflichtige Beschäftigung</w:t>
      </w:r>
      <w:r w:rsidR="00C82910">
        <w:rPr>
          <w:rFonts w:ascii="Arial" w:hAnsi="Arial" w:cs="Arial"/>
        </w:rPr>
        <w:t xml:space="preserve"> </w:t>
      </w:r>
      <w:r w:rsidR="00C82910" w:rsidRPr="000A5117">
        <w:rPr>
          <w:rFonts w:ascii="Arial" w:hAnsi="Arial" w:cs="Arial"/>
        </w:rPr>
        <w:t xml:space="preserve">bei </w:t>
      </w:r>
      <w:r w:rsidRPr="00DD6FA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C82910" w:rsidRPr="00DD6FA5">
        <w:rPr>
          <w:rFonts w:ascii="Arial" w:hAnsi="Arial" w:cs="Arial"/>
        </w:rPr>
        <w:instrText xml:space="preserve"> FORMTEXT </w:instrText>
      </w:r>
      <w:r w:rsidRPr="00DD6FA5">
        <w:rPr>
          <w:rFonts w:ascii="Arial" w:hAnsi="Arial" w:cs="Arial"/>
        </w:rPr>
      </w:r>
      <w:r w:rsidRPr="00DD6FA5">
        <w:rPr>
          <w:rFonts w:ascii="Arial" w:hAnsi="Arial" w:cs="Arial"/>
        </w:rPr>
        <w:fldChar w:fldCharType="separate"/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Pr="00DD6FA5">
        <w:rPr>
          <w:rFonts w:ascii="Arial" w:hAnsi="Arial" w:cs="Arial"/>
        </w:rPr>
        <w:fldChar w:fldCharType="end"/>
      </w:r>
      <w:r w:rsidR="00C82910" w:rsidRPr="000A5117">
        <w:rPr>
          <w:rFonts w:ascii="Arial" w:hAnsi="Arial" w:cs="Arial"/>
        </w:rPr>
        <w:t xml:space="preserve"> (Name und Anschrift des Arbeitgebers)</w:t>
      </w:r>
      <w:r w:rsidR="00C82910">
        <w:rPr>
          <w:rFonts w:ascii="Arial" w:hAnsi="Arial" w:cs="Arial"/>
        </w:rPr>
        <w:t xml:space="preserve"> als </w:t>
      </w:r>
      <w:r w:rsidRPr="00DD6FA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C82910" w:rsidRPr="00DD6FA5">
        <w:rPr>
          <w:rFonts w:ascii="Arial" w:hAnsi="Arial" w:cs="Arial"/>
        </w:rPr>
        <w:instrText xml:space="preserve"> FORMTEXT </w:instrText>
      </w:r>
      <w:r w:rsidRPr="00DD6FA5">
        <w:rPr>
          <w:rFonts w:ascii="Arial" w:hAnsi="Arial" w:cs="Arial"/>
        </w:rPr>
      </w:r>
      <w:r w:rsidRPr="00DD6FA5">
        <w:rPr>
          <w:rFonts w:ascii="Arial" w:hAnsi="Arial" w:cs="Arial"/>
        </w:rPr>
        <w:fldChar w:fldCharType="separate"/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Pr="00DD6FA5">
        <w:rPr>
          <w:rFonts w:ascii="Arial" w:hAnsi="Arial" w:cs="Arial"/>
        </w:rPr>
        <w:fldChar w:fldCharType="end"/>
      </w:r>
      <w:r w:rsidR="00C82910">
        <w:rPr>
          <w:rFonts w:ascii="Arial" w:hAnsi="Arial" w:cs="Arial"/>
        </w:rPr>
        <w:t xml:space="preserve"> aufgenommen.</w:t>
      </w:r>
    </w:p>
    <w:p w:rsidR="00C82910" w:rsidRDefault="00C82910" w:rsidP="00C82910">
      <w:pPr>
        <w:rPr>
          <w:rFonts w:ascii="Arial" w:hAnsi="Arial" w:cs="Arial"/>
          <w:b/>
        </w:rPr>
      </w:pPr>
    </w:p>
    <w:p w:rsidR="00C82910" w:rsidRDefault="009F11EE" w:rsidP="00C82910">
      <w:pPr>
        <w:ind w:firstLine="360"/>
        <w:rPr>
          <w:rFonts w:ascii="Arial" w:hAnsi="Arial" w:cs="Arial"/>
          <w:b/>
        </w:rPr>
      </w:pPr>
      <w:r w:rsidRPr="00203FA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C82910" w:rsidRPr="00203FA3">
        <w:rPr>
          <w:rFonts w:ascii="Arial" w:hAnsi="Arial" w:cs="Arial"/>
          <w:b/>
        </w:rPr>
        <w:instrText xml:space="preserve"> FORMCHECKBOX </w:instrText>
      </w:r>
      <w:r w:rsidR="00D961F7">
        <w:rPr>
          <w:rFonts w:ascii="Arial" w:hAnsi="Arial" w:cs="Arial"/>
          <w:b/>
        </w:rPr>
      </w:r>
      <w:r w:rsidR="00D961F7">
        <w:rPr>
          <w:rFonts w:ascii="Arial" w:hAnsi="Arial" w:cs="Arial"/>
          <w:b/>
        </w:rPr>
        <w:fldChar w:fldCharType="separate"/>
      </w:r>
      <w:r w:rsidRPr="00203FA3">
        <w:rPr>
          <w:rFonts w:ascii="Arial" w:hAnsi="Arial" w:cs="Arial"/>
          <w:b/>
        </w:rPr>
        <w:fldChar w:fldCharType="end"/>
      </w:r>
      <w:r w:rsidR="00C82910" w:rsidRPr="00203FA3">
        <w:rPr>
          <w:rFonts w:ascii="Arial" w:hAnsi="Arial" w:cs="Arial"/>
          <w:b/>
        </w:rPr>
        <w:tab/>
      </w:r>
      <w:r w:rsidR="00C82910" w:rsidRPr="000A5117">
        <w:rPr>
          <w:rFonts w:ascii="Arial" w:hAnsi="Arial" w:cs="Arial"/>
        </w:rPr>
        <w:t>Maßnahmen zur Stabilisierung der Beschäftigungsaufnahme werden durchgeführt</w:t>
      </w:r>
      <w:r w:rsidR="00C82910">
        <w:rPr>
          <w:rFonts w:ascii="Arial" w:hAnsi="Arial" w:cs="Arial"/>
        </w:rPr>
        <w:t>.</w:t>
      </w:r>
    </w:p>
    <w:p w:rsidR="00C82910" w:rsidRDefault="00C82910" w:rsidP="00C82910">
      <w:pPr>
        <w:rPr>
          <w:rFonts w:ascii="Arial" w:hAnsi="Arial" w:cs="Arial"/>
          <w:b/>
        </w:rPr>
      </w:pPr>
    </w:p>
    <w:p w:rsidR="00C82910" w:rsidRDefault="009F11EE" w:rsidP="00C82910">
      <w:pPr>
        <w:ind w:firstLine="360"/>
        <w:rPr>
          <w:rFonts w:ascii="Arial" w:hAnsi="Arial" w:cs="Arial"/>
        </w:rPr>
      </w:pPr>
      <w:r w:rsidRPr="00203FA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C82910" w:rsidRPr="00203FA3">
        <w:rPr>
          <w:rFonts w:ascii="Arial" w:hAnsi="Arial" w:cs="Arial"/>
          <w:b/>
        </w:rPr>
        <w:instrText xml:space="preserve"> FORMCHECKBOX </w:instrText>
      </w:r>
      <w:r w:rsidR="00D961F7">
        <w:rPr>
          <w:rFonts w:ascii="Arial" w:hAnsi="Arial" w:cs="Arial"/>
          <w:b/>
        </w:rPr>
      </w:r>
      <w:r w:rsidR="00D961F7">
        <w:rPr>
          <w:rFonts w:ascii="Arial" w:hAnsi="Arial" w:cs="Arial"/>
          <w:b/>
        </w:rPr>
        <w:fldChar w:fldCharType="separate"/>
      </w:r>
      <w:r w:rsidRPr="00203FA3">
        <w:rPr>
          <w:rFonts w:ascii="Arial" w:hAnsi="Arial" w:cs="Arial"/>
          <w:b/>
        </w:rPr>
        <w:fldChar w:fldCharType="end"/>
      </w:r>
      <w:r w:rsidR="00C82910" w:rsidRPr="00203FA3">
        <w:rPr>
          <w:rFonts w:ascii="Arial" w:hAnsi="Arial" w:cs="Arial"/>
          <w:b/>
        </w:rPr>
        <w:tab/>
      </w:r>
      <w:r w:rsidR="00C82910" w:rsidRPr="000A5117">
        <w:rPr>
          <w:rFonts w:ascii="Arial" w:hAnsi="Arial" w:cs="Arial"/>
        </w:rPr>
        <w:t>Ein</w:t>
      </w:r>
      <w:r w:rsidR="005F31A9">
        <w:rPr>
          <w:rFonts w:ascii="Arial" w:hAnsi="Arial" w:cs="Arial"/>
        </w:rPr>
        <w:t xml:space="preserve"> Integrationsfortschritt </w:t>
      </w:r>
      <w:r w:rsidR="00C82910" w:rsidRPr="000A5117">
        <w:rPr>
          <w:rFonts w:ascii="Arial" w:hAnsi="Arial" w:cs="Arial"/>
        </w:rPr>
        <w:t>wurde nicht erreicht.</w:t>
      </w:r>
    </w:p>
    <w:p w:rsidR="00C82910" w:rsidRDefault="00C82910" w:rsidP="00C82910">
      <w:pPr>
        <w:rPr>
          <w:rFonts w:ascii="Arial" w:hAnsi="Arial" w:cs="Arial"/>
        </w:rPr>
      </w:pPr>
    </w:p>
    <w:p w:rsidR="00C82910" w:rsidRDefault="00C82910" w:rsidP="00C829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Begründung: </w:t>
      </w:r>
      <w:r w:rsidR="009F11EE" w:rsidRPr="00DD6FA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Pr="00DD6FA5">
        <w:rPr>
          <w:rFonts w:ascii="Arial" w:hAnsi="Arial" w:cs="Arial"/>
        </w:rPr>
        <w:instrText xml:space="preserve"> FORMTEXT </w:instrText>
      </w:r>
      <w:r w:rsidR="009F11EE" w:rsidRPr="00DD6FA5">
        <w:rPr>
          <w:rFonts w:ascii="Arial" w:hAnsi="Arial" w:cs="Arial"/>
        </w:rPr>
      </w:r>
      <w:r w:rsidR="009F11EE" w:rsidRPr="00DD6FA5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9F11EE" w:rsidRPr="00DD6FA5">
        <w:rPr>
          <w:rFonts w:ascii="Arial" w:hAnsi="Arial" w:cs="Arial"/>
        </w:rPr>
        <w:fldChar w:fldCharType="end"/>
      </w:r>
    </w:p>
    <w:p w:rsidR="00C82910" w:rsidRPr="00DD6FA5" w:rsidRDefault="00C82910" w:rsidP="00C82910">
      <w:pPr>
        <w:ind w:left="360"/>
        <w:rPr>
          <w:rFonts w:ascii="Arial" w:hAnsi="Arial" w:cs="Arial"/>
        </w:rPr>
      </w:pPr>
    </w:p>
    <w:p w:rsidR="00C82910" w:rsidRDefault="00C82910" w:rsidP="00C82910">
      <w:pPr>
        <w:rPr>
          <w:rFonts w:ascii="Arial" w:hAnsi="Arial" w:cs="Arial"/>
          <w:b/>
        </w:rPr>
      </w:pPr>
    </w:p>
    <w:p w:rsidR="00C82910" w:rsidRDefault="00C82910" w:rsidP="001F4B52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Fehlzeiten des Teilnehmers</w:t>
      </w:r>
    </w:p>
    <w:p w:rsidR="00C82910" w:rsidRPr="00D1564F" w:rsidRDefault="00C82910" w:rsidP="00C82910">
      <w:pPr>
        <w:rPr>
          <w:rFonts w:ascii="Arial" w:hAnsi="Arial" w:cs="Arial"/>
          <w:b/>
        </w:rPr>
      </w:pPr>
    </w:p>
    <w:p w:rsidR="00C82910" w:rsidRDefault="009F11EE" w:rsidP="00C82910">
      <w:pPr>
        <w:ind w:firstLine="360"/>
        <w:rPr>
          <w:rFonts w:ascii="Arial" w:hAnsi="Arial" w:cs="Arial"/>
        </w:rPr>
      </w:pPr>
      <w:r w:rsidRPr="00203FA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C82910" w:rsidRPr="00203FA3">
        <w:rPr>
          <w:rFonts w:ascii="Arial" w:hAnsi="Arial" w:cs="Arial"/>
          <w:b/>
        </w:rPr>
        <w:instrText xml:space="preserve"> FORMCHECKBOX </w:instrText>
      </w:r>
      <w:r w:rsidR="00D961F7">
        <w:rPr>
          <w:rFonts w:ascii="Arial" w:hAnsi="Arial" w:cs="Arial"/>
          <w:b/>
        </w:rPr>
      </w:r>
      <w:r w:rsidR="00D961F7">
        <w:rPr>
          <w:rFonts w:ascii="Arial" w:hAnsi="Arial" w:cs="Arial"/>
          <w:b/>
        </w:rPr>
        <w:fldChar w:fldCharType="separate"/>
      </w:r>
      <w:r w:rsidRPr="00203FA3">
        <w:rPr>
          <w:rFonts w:ascii="Arial" w:hAnsi="Arial" w:cs="Arial"/>
          <w:b/>
        </w:rPr>
        <w:fldChar w:fldCharType="end"/>
      </w:r>
      <w:r w:rsidR="00C82910" w:rsidRPr="00203FA3">
        <w:rPr>
          <w:rFonts w:ascii="Arial" w:hAnsi="Arial" w:cs="Arial"/>
          <w:b/>
        </w:rPr>
        <w:tab/>
      </w:r>
      <w:r w:rsidR="00C82910">
        <w:rPr>
          <w:rFonts w:ascii="Arial" w:hAnsi="Arial" w:cs="Arial"/>
        </w:rPr>
        <w:t>keine Fehlzeiten</w:t>
      </w:r>
    </w:p>
    <w:p w:rsidR="00C82910" w:rsidRDefault="00C82910" w:rsidP="00C82910">
      <w:pPr>
        <w:rPr>
          <w:rFonts w:ascii="Arial" w:hAnsi="Arial" w:cs="Arial"/>
        </w:rPr>
      </w:pPr>
    </w:p>
    <w:p w:rsidR="00C82910" w:rsidRDefault="009F11EE" w:rsidP="00C82910">
      <w:pPr>
        <w:ind w:left="360"/>
        <w:rPr>
          <w:rFonts w:ascii="Arial" w:hAnsi="Arial" w:cs="Arial"/>
        </w:rPr>
      </w:pPr>
      <w:r w:rsidRPr="00203FA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C82910" w:rsidRPr="00203FA3">
        <w:rPr>
          <w:rFonts w:ascii="Arial" w:hAnsi="Arial" w:cs="Arial"/>
          <w:b/>
        </w:rPr>
        <w:instrText xml:space="preserve"> FORMCHECKBOX </w:instrText>
      </w:r>
      <w:r w:rsidR="00D961F7">
        <w:rPr>
          <w:rFonts w:ascii="Arial" w:hAnsi="Arial" w:cs="Arial"/>
          <w:b/>
        </w:rPr>
      </w:r>
      <w:r w:rsidR="00D961F7">
        <w:rPr>
          <w:rFonts w:ascii="Arial" w:hAnsi="Arial" w:cs="Arial"/>
          <w:b/>
        </w:rPr>
        <w:fldChar w:fldCharType="separate"/>
      </w:r>
      <w:r w:rsidRPr="00203FA3">
        <w:rPr>
          <w:rFonts w:ascii="Arial" w:hAnsi="Arial" w:cs="Arial"/>
          <w:b/>
        </w:rPr>
        <w:fldChar w:fldCharType="end"/>
      </w:r>
      <w:r w:rsidR="00C82910" w:rsidRPr="00203FA3">
        <w:rPr>
          <w:rFonts w:ascii="Arial" w:hAnsi="Arial" w:cs="Arial"/>
          <w:b/>
        </w:rPr>
        <w:tab/>
      </w:r>
      <w:r w:rsidR="00C82910">
        <w:rPr>
          <w:rFonts w:ascii="Arial" w:hAnsi="Arial" w:cs="Arial"/>
        </w:rPr>
        <w:t xml:space="preserve">Anzahl der Tage: </w:t>
      </w:r>
      <w:r w:rsidRPr="00DD6FA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C82910" w:rsidRPr="00DD6FA5">
        <w:rPr>
          <w:rFonts w:ascii="Arial" w:hAnsi="Arial" w:cs="Arial"/>
        </w:rPr>
        <w:instrText xml:space="preserve"> FORMTEXT </w:instrText>
      </w:r>
      <w:r w:rsidRPr="00DD6FA5">
        <w:rPr>
          <w:rFonts w:ascii="Arial" w:hAnsi="Arial" w:cs="Arial"/>
        </w:rPr>
      </w:r>
      <w:r w:rsidRPr="00DD6FA5">
        <w:rPr>
          <w:rFonts w:ascii="Arial" w:hAnsi="Arial" w:cs="Arial"/>
        </w:rPr>
        <w:fldChar w:fldCharType="separate"/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Pr="00DD6FA5">
        <w:rPr>
          <w:rFonts w:ascii="Arial" w:hAnsi="Arial" w:cs="Arial"/>
        </w:rPr>
        <w:fldChar w:fldCharType="end"/>
      </w:r>
      <w:r w:rsidR="00C82910">
        <w:rPr>
          <w:rFonts w:ascii="Arial" w:hAnsi="Arial" w:cs="Arial"/>
        </w:rPr>
        <w:t xml:space="preserve"> davon:  </w:t>
      </w:r>
      <w:r w:rsidRPr="00DD6FA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C82910" w:rsidRPr="00DD6FA5">
        <w:rPr>
          <w:rFonts w:ascii="Arial" w:hAnsi="Arial" w:cs="Arial"/>
        </w:rPr>
        <w:instrText xml:space="preserve"> FORMTEXT </w:instrText>
      </w:r>
      <w:r w:rsidRPr="00DD6FA5">
        <w:rPr>
          <w:rFonts w:ascii="Arial" w:hAnsi="Arial" w:cs="Arial"/>
        </w:rPr>
      </w:r>
      <w:r w:rsidRPr="00DD6FA5">
        <w:rPr>
          <w:rFonts w:ascii="Arial" w:hAnsi="Arial" w:cs="Arial"/>
        </w:rPr>
        <w:fldChar w:fldCharType="separate"/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="00C82910">
        <w:rPr>
          <w:rFonts w:ascii="Arial" w:hAnsi="Arial" w:cs="Arial"/>
          <w:noProof/>
        </w:rPr>
        <w:t> </w:t>
      </w:r>
      <w:r w:rsidRPr="00DD6FA5">
        <w:rPr>
          <w:rFonts w:ascii="Arial" w:hAnsi="Arial" w:cs="Arial"/>
        </w:rPr>
        <w:fldChar w:fldCharType="end"/>
      </w:r>
      <w:r w:rsidR="00C82910">
        <w:rPr>
          <w:rFonts w:ascii="Arial" w:hAnsi="Arial" w:cs="Arial"/>
        </w:rPr>
        <w:t xml:space="preserve">  unentschuldigt</w:t>
      </w:r>
    </w:p>
    <w:p w:rsidR="00C82910" w:rsidRDefault="00C82910" w:rsidP="00C82910">
      <w:pPr>
        <w:ind w:left="360"/>
        <w:rPr>
          <w:rFonts w:ascii="Arial" w:hAnsi="Arial" w:cs="Arial"/>
        </w:rPr>
      </w:pPr>
    </w:p>
    <w:p w:rsidR="00C82910" w:rsidRDefault="00C82910" w:rsidP="00C82910">
      <w:pPr>
        <w:ind w:left="360"/>
        <w:rPr>
          <w:rFonts w:ascii="Arial" w:hAnsi="Arial" w:cs="Arial"/>
        </w:rPr>
      </w:pPr>
    </w:p>
    <w:p w:rsidR="008F4223" w:rsidRPr="007B4A4A" w:rsidRDefault="00C12339" w:rsidP="008F4223">
      <w:pPr>
        <w:numPr>
          <w:ilvl w:val="0"/>
          <w:numId w:val="1"/>
        </w:numPr>
        <w:rPr>
          <w:rFonts w:ascii="Arial" w:hAnsi="Arial" w:cs="Arial"/>
        </w:rPr>
      </w:pPr>
      <w:r w:rsidRPr="007B4A4A">
        <w:rPr>
          <w:rFonts w:ascii="Arial" w:hAnsi="Arial" w:cs="Arial"/>
          <w:b/>
        </w:rPr>
        <w:t>Ausblick/ Empfehlungen</w:t>
      </w:r>
      <w:r w:rsidR="008F4223" w:rsidRPr="007B4A4A">
        <w:rPr>
          <w:rFonts w:ascii="Arial" w:hAnsi="Arial" w:cs="Arial"/>
          <w:b/>
        </w:rPr>
        <w:t xml:space="preserve"> / alternative Perspektiven</w:t>
      </w:r>
      <w:r w:rsidR="009F11EE" w:rsidRPr="007B4A4A">
        <w:rPr>
          <w:rFonts w:ascii="Arial" w:hAnsi="Arial" w:cs="Arial"/>
        </w:rPr>
        <w:fldChar w:fldCharType="begin">
          <w:ffData>
            <w:name w:val="Text323"/>
            <w:enabled/>
            <w:calcOnExit w:val="0"/>
            <w:textInput/>
          </w:ffData>
        </w:fldChar>
      </w:r>
      <w:r w:rsidR="008F4223" w:rsidRPr="007B4A4A">
        <w:rPr>
          <w:rFonts w:ascii="Arial" w:hAnsi="Arial" w:cs="Arial"/>
        </w:rPr>
        <w:instrText xml:space="preserve"> FORMTEXT </w:instrText>
      </w:r>
      <w:r w:rsidR="009F11EE" w:rsidRPr="007B4A4A">
        <w:rPr>
          <w:rFonts w:ascii="Arial" w:hAnsi="Arial" w:cs="Arial"/>
        </w:rPr>
      </w:r>
      <w:r w:rsidR="009F11EE" w:rsidRPr="007B4A4A">
        <w:rPr>
          <w:rFonts w:ascii="Arial" w:hAnsi="Arial" w:cs="Arial"/>
        </w:rPr>
        <w:fldChar w:fldCharType="separate"/>
      </w:r>
      <w:r w:rsidR="00A35AEA">
        <w:rPr>
          <w:rFonts w:ascii="Arial" w:hAnsi="Arial" w:cs="Arial"/>
          <w:noProof/>
        </w:rPr>
        <w:t> </w:t>
      </w:r>
      <w:r w:rsidR="00A35AEA">
        <w:rPr>
          <w:rFonts w:ascii="Arial" w:hAnsi="Arial" w:cs="Arial"/>
          <w:noProof/>
        </w:rPr>
        <w:t> </w:t>
      </w:r>
      <w:r w:rsidR="00A35AEA">
        <w:rPr>
          <w:rFonts w:ascii="Arial" w:hAnsi="Arial" w:cs="Arial"/>
          <w:noProof/>
        </w:rPr>
        <w:t> </w:t>
      </w:r>
      <w:r w:rsidR="00A35AEA">
        <w:rPr>
          <w:rFonts w:ascii="Arial" w:hAnsi="Arial" w:cs="Arial"/>
          <w:noProof/>
        </w:rPr>
        <w:t> </w:t>
      </w:r>
      <w:r w:rsidR="00A35AEA">
        <w:rPr>
          <w:rFonts w:ascii="Arial" w:hAnsi="Arial" w:cs="Arial"/>
          <w:noProof/>
        </w:rPr>
        <w:t> </w:t>
      </w:r>
      <w:r w:rsidR="009F11EE" w:rsidRPr="007B4A4A">
        <w:rPr>
          <w:rFonts w:ascii="Arial" w:hAnsi="Arial" w:cs="Arial"/>
        </w:rPr>
        <w:fldChar w:fldCharType="end"/>
      </w:r>
    </w:p>
    <w:p w:rsidR="008F4223" w:rsidRPr="00BA50FC" w:rsidRDefault="008F4223" w:rsidP="008F4223">
      <w:pPr>
        <w:rPr>
          <w:rFonts w:ascii="Arial" w:hAnsi="Arial" w:cs="Arial"/>
        </w:rPr>
      </w:pPr>
    </w:p>
    <w:p w:rsidR="008F4223" w:rsidRPr="00BA50FC" w:rsidRDefault="008F4223" w:rsidP="008F4223">
      <w:pPr>
        <w:rPr>
          <w:rFonts w:ascii="Arial" w:hAnsi="Arial" w:cs="Arial"/>
        </w:rPr>
      </w:pPr>
    </w:p>
    <w:p w:rsidR="00C82910" w:rsidRPr="004D637A" w:rsidRDefault="00C82910" w:rsidP="00C82910">
      <w:pPr>
        <w:rPr>
          <w:rFonts w:ascii="Arial" w:hAnsi="Arial" w:cs="Arial"/>
        </w:rPr>
      </w:pPr>
      <w:r>
        <w:rPr>
          <w:rFonts w:ascii="Arial" w:hAnsi="Arial" w:cs="Arial"/>
          <w:b/>
        </w:rPr>
        <w:t>Bericht e</w:t>
      </w:r>
      <w:r w:rsidRPr="0089266A">
        <w:rPr>
          <w:rFonts w:ascii="Arial" w:hAnsi="Arial" w:cs="Arial"/>
          <w:b/>
        </w:rPr>
        <w:t>rstellt am:</w:t>
      </w:r>
      <w:r>
        <w:rPr>
          <w:rFonts w:ascii="Arial" w:hAnsi="Arial" w:cs="Arial"/>
        </w:rPr>
        <w:t xml:space="preserve">  </w:t>
      </w:r>
      <w:r w:rsidR="009F11EE" w:rsidRPr="00203FA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203FA3">
        <w:rPr>
          <w:rFonts w:ascii="Arial" w:hAnsi="Arial" w:cs="Arial"/>
        </w:rPr>
        <w:instrText xml:space="preserve"> FORMTEXT </w:instrText>
      </w:r>
      <w:r w:rsidR="009F11EE" w:rsidRPr="00203FA3">
        <w:rPr>
          <w:rFonts w:ascii="Arial" w:hAnsi="Arial" w:cs="Arial"/>
        </w:rPr>
      </w:r>
      <w:r w:rsidR="009F11EE" w:rsidRPr="00203FA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9F11EE" w:rsidRPr="00203FA3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89266A">
        <w:rPr>
          <w:rFonts w:ascii="Arial" w:hAnsi="Arial" w:cs="Arial"/>
          <w:b/>
        </w:rPr>
        <w:t xml:space="preserve">von: </w:t>
      </w:r>
      <w:r w:rsidR="009F11EE" w:rsidRPr="00203FA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203FA3">
        <w:rPr>
          <w:rFonts w:ascii="Arial" w:hAnsi="Arial" w:cs="Arial"/>
        </w:rPr>
        <w:instrText xml:space="preserve"> FORMTEXT </w:instrText>
      </w:r>
      <w:r w:rsidR="009F11EE" w:rsidRPr="00203FA3">
        <w:rPr>
          <w:rFonts w:ascii="Arial" w:hAnsi="Arial" w:cs="Arial"/>
        </w:rPr>
      </w:r>
      <w:r w:rsidR="009F11EE" w:rsidRPr="00203FA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9F11EE" w:rsidRPr="00203FA3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(Verfasser)</w:t>
      </w:r>
    </w:p>
    <w:p w:rsidR="004A5AE7" w:rsidRDefault="004A5AE7" w:rsidP="006265B3">
      <w:pPr>
        <w:rPr>
          <w:rFonts w:ascii="Arial" w:hAnsi="Arial" w:cs="Arial"/>
          <w:b/>
          <w:sz w:val="24"/>
          <w:szCs w:val="24"/>
        </w:rPr>
      </w:pPr>
    </w:p>
    <w:p w:rsidR="004A5AE7" w:rsidRPr="00524E7D" w:rsidRDefault="004A5AE7" w:rsidP="006265B3">
      <w:pPr>
        <w:rPr>
          <w:rFonts w:ascii="Arial" w:hAnsi="Arial" w:cs="Arial"/>
          <w:b/>
          <w:sz w:val="16"/>
          <w:szCs w:val="16"/>
        </w:rPr>
      </w:pPr>
    </w:p>
    <w:p w:rsidR="004D114C" w:rsidRDefault="004D114C" w:rsidP="005B7D9F">
      <w:pPr>
        <w:rPr>
          <w:rFonts w:cs="Tunga"/>
          <w:spacing w:val="100"/>
        </w:rPr>
      </w:pPr>
    </w:p>
    <w:sectPr w:rsidR="004D114C" w:rsidSect="006B2ACD">
      <w:footerReference w:type="default" r:id="rId8"/>
      <w:footnotePr>
        <w:pos w:val="beneathText"/>
      </w:footnotePr>
      <w:pgSz w:w="11905" w:h="16837"/>
      <w:pgMar w:top="992" w:right="990" w:bottom="992" w:left="1276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90E" w:rsidRDefault="00F8690E">
      <w:r>
        <w:separator/>
      </w:r>
    </w:p>
  </w:endnote>
  <w:endnote w:type="continuationSeparator" w:id="0">
    <w:p w:rsidR="00F8690E" w:rsidRDefault="00F86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etaNormalLF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90E" w:rsidRDefault="00F8690E" w:rsidP="00212A89">
    <w:pPr>
      <w:pStyle w:val="Fuzeile"/>
      <w:tabs>
        <w:tab w:val="left" w:pos="7670"/>
      </w:tabs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212A89">
      <w:rPr>
        <w:rFonts w:ascii="Arial" w:hAnsi="Arial" w:cs="Arial"/>
      </w:rPr>
      <w:t>26.08.2019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212A89">
      <w:rPr>
        <w:rFonts w:ascii="Arial" w:hAnsi="Arial" w:cs="Arial"/>
      </w:rPr>
      <w:t>NRW_</w:t>
    </w:r>
    <w:r w:rsidR="00212A89">
      <w:rPr>
        <w:rFonts w:ascii="Arial" w:hAnsi="Arial" w:cs="Arial"/>
      </w:rPr>
      <w:tab/>
    </w:r>
    <w:r>
      <w:rPr>
        <w:rFonts w:ascii="Arial" w:hAnsi="Arial" w:cs="Arial"/>
      </w:rPr>
      <w:t xml:space="preserve">F.20.1 - Seite </w:t>
    </w:r>
    <w:r w:rsidR="009F11EE">
      <w:rPr>
        <w:rStyle w:val="Seitenzahl"/>
        <w:rFonts w:ascii="Arial" w:hAnsi="Arial" w:cs="Arial"/>
      </w:rPr>
      <w:fldChar w:fldCharType="begin"/>
    </w:r>
    <w:r>
      <w:rPr>
        <w:rStyle w:val="Seitenzahl"/>
        <w:rFonts w:ascii="Arial" w:hAnsi="Arial" w:cs="Arial"/>
      </w:rPr>
      <w:instrText xml:space="preserve"> PAGE \*ARABIC </w:instrText>
    </w:r>
    <w:r w:rsidR="009F11EE">
      <w:rPr>
        <w:rStyle w:val="Seitenzahl"/>
        <w:rFonts w:ascii="Arial" w:hAnsi="Arial" w:cs="Arial"/>
      </w:rPr>
      <w:fldChar w:fldCharType="separate"/>
    </w:r>
    <w:r w:rsidR="00212A89">
      <w:rPr>
        <w:rStyle w:val="Seitenzahl"/>
        <w:rFonts w:ascii="Arial" w:hAnsi="Arial" w:cs="Arial"/>
        <w:noProof/>
      </w:rPr>
      <w:t>1</w:t>
    </w:r>
    <w:r w:rsidR="009F11EE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90E" w:rsidRDefault="00F8690E">
      <w:r>
        <w:separator/>
      </w:r>
    </w:p>
  </w:footnote>
  <w:footnote w:type="continuationSeparator" w:id="0">
    <w:p w:rsidR="00F8690E" w:rsidRDefault="00F86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X4mZ4yTRqidpWhBab/pAuy2aMx+f6rQj7YiWhhOb0PH2Kq22KKeLcnAqZOdf65kPcIX7Z66RedGmy/8vWitXug==" w:saltValue="lq2b2Lh/S55aqkByR5/f/w==" w:algorithmName="SHA-512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18D"/>
    <w:rsid w:val="000049A6"/>
    <w:rsid w:val="0002595A"/>
    <w:rsid w:val="00026963"/>
    <w:rsid w:val="00027F86"/>
    <w:rsid w:val="00044BC9"/>
    <w:rsid w:val="00046838"/>
    <w:rsid w:val="00055D62"/>
    <w:rsid w:val="00056AA8"/>
    <w:rsid w:val="000650BB"/>
    <w:rsid w:val="0007180C"/>
    <w:rsid w:val="00081499"/>
    <w:rsid w:val="00087215"/>
    <w:rsid w:val="000A4EB2"/>
    <w:rsid w:val="000A70CD"/>
    <w:rsid w:val="000A77AC"/>
    <w:rsid w:val="000B3B1F"/>
    <w:rsid w:val="000B6F32"/>
    <w:rsid w:val="000D072C"/>
    <w:rsid w:val="000D1EAD"/>
    <w:rsid w:val="000E1173"/>
    <w:rsid w:val="000E17BF"/>
    <w:rsid w:val="000E1F73"/>
    <w:rsid w:val="00111AF8"/>
    <w:rsid w:val="00112AB6"/>
    <w:rsid w:val="00116CF9"/>
    <w:rsid w:val="00122B29"/>
    <w:rsid w:val="001262F6"/>
    <w:rsid w:val="00127761"/>
    <w:rsid w:val="00133F4B"/>
    <w:rsid w:val="0014445E"/>
    <w:rsid w:val="00146DE5"/>
    <w:rsid w:val="00162596"/>
    <w:rsid w:val="00166121"/>
    <w:rsid w:val="00167C11"/>
    <w:rsid w:val="00171BA0"/>
    <w:rsid w:val="00181BF7"/>
    <w:rsid w:val="00192706"/>
    <w:rsid w:val="001A292C"/>
    <w:rsid w:val="001A4C6A"/>
    <w:rsid w:val="001C162D"/>
    <w:rsid w:val="001C4719"/>
    <w:rsid w:val="001D0B34"/>
    <w:rsid w:val="001D2746"/>
    <w:rsid w:val="001D28ED"/>
    <w:rsid w:val="001D309D"/>
    <w:rsid w:val="001D7739"/>
    <w:rsid w:val="001E4520"/>
    <w:rsid w:val="001F0894"/>
    <w:rsid w:val="001F1F92"/>
    <w:rsid w:val="001F27CF"/>
    <w:rsid w:val="001F4B52"/>
    <w:rsid w:val="001F5BFB"/>
    <w:rsid w:val="00202B1D"/>
    <w:rsid w:val="00203AFE"/>
    <w:rsid w:val="00210166"/>
    <w:rsid w:val="00212A89"/>
    <w:rsid w:val="002163BD"/>
    <w:rsid w:val="00221381"/>
    <w:rsid w:val="00224626"/>
    <w:rsid w:val="0023088C"/>
    <w:rsid w:val="002321D2"/>
    <w:rsid w:val="00232E96"/>
    <w:rsid w:val="00234E94"/>
    <w:rsid w:val="00244A0E"/>
    <w:rsid w:val="002524F2"/>
    <w:rsid w:val="0025374B"/>
    <w:rsid w:val="0026434F"/>
    <w:rsid w:val="002648D5"/>
    <w:rsid w:val="0027013E"/>
    <w:rsid w:val="00274F4B"/>
    <w:rsid w:val="00290346"/>
    <w:rsid w:val="00292F6F"/>
    <w:rsid w:val="002A28B7"/>
    <w:rsid w:val="002A399C"/>
    <w:rsid w:val="002B6266"/>
    <w:rsid w:val="002C1F93"/>
    <w:rsid w:val="002C4295"/>
    <w:rsid w:val="002C4961"/>
    <w:rsid w:val="002C599A"/>
    <w:rsid w:val="002C685F"/>
    <w:rsid w:val="002C6B1C"/>
    <w:rsid w:val="002D5F7C"/>
    <w:rsid w:val="002F0C48"/>
    <w:rsid w:val="00300188"/>
    <w:rsid w:val="00301860"/>
    <w:rsid w:val="00301C8F"/>
    <w:rsid w:val="00303DD0"/>
    <w:rsid w:val="003111EB"/>
    <w:rsid w:val="00312222"/>
    <w:rsid w:val="0034105F"/>
    <w:rsid w:val="0034455B"/>
    <w:rsid w:val="0036072D"/>
    <w:rsid w:val="003641DA"/>
    <w:rsid w:val="00373B25"/>
    <w:rsid w:val="003823AA"/>
    <w:rsid w:val="00387CC8"/>
    <w:rsid w:val="00396560"/>
    <w:rsid w:val="003A04AA"/>
    <w:rsid w:val="003A3898"/>
    <w:rsid w:val="003B7FA7"/>
    <w:rsid w:val="003C02B3"/>
    <w:rsid w:val="003C0644"/>
    <w:rsid w:val="003C34E6"/>
    <w:rsid w:val="003C42F1"/>
    <w:rsid w:val="003C5481"/>
    <w:rsid w:val="003C7233"/>
    <w:rsid w:val="003D302C"/>
    <w:rsid w:val="003E637D"/>
    <w:rsid w:val="003F324E"/>
    <w:rsid w:val="003F4F4F"/>
    <w:rsid w:val="00404FE4"/>
    <w:rsid w:val="00405E53"/>
    <w:rsid w:val="004123AC"/>
    <w:rsid w:val="00412966"/>
    <w:rsid w:val="004144A8"/>
    <w:rsid w:val="00416AD1"/>
    <w:rsid w:val="00427264"/>
    <w:rsid w:val="004306CE"/>
    <w:rsid w:val="00434168"/>
    <w:rsid w:val="00441C81"/>
    <w:rsid w:val="00442215"/>
    <w:rsid w:val="00442788"/>
    <w:rsid w:val="004523DB"/>
    <w:rsid w:val="00456A38"/>
    <w:rsid w:val="0046241C"/>
    <w:rsid w:val="00470DA5"/>
    <w:rsid w:val="00473631"/>
    <w:rsid w:val="00474335"/>
    <w:rsid w:val="00481ECC"/>
    <w:rsid w:val="004830AA"/>
    <w:rsid w:val="004850E6"/>
    <w:rsid w:val="004869B7"/>
    <w:rsid w:val="00486E37"/>
    <w:rsid w:val="004911DB"/>
    <w:rsid w:val="004919E0"/>
    <w:rsid w:val="004A2B8E"/>
    <w:rsid w:val="004A3AE8"/>
    <w:rsid w:val="004A5913"/>
    <w:rsid w:val="004A5AE7"/>
    <w:rsid w:val="004B72C8"/>
    <w:rsid w:val="004D114C"/>
    <w:rsid w:val="004E2123"/>
    <w:rsid w:val="004E32D0"/>
    <w:rsid w:val="004E381D"/>
    <w:rsid w:val="004E6149"/>
    <w:rsid w:val="005027E0"/>
    <w:rsid w:val="005358A4"/>
    <w:rsid w:val="00543816"/>
    <w:rsid w:val="005438C4"/>
    <w:rsid w:val="005451AB"/>
    <w:rsid w:val="0054794F"/>
    <w:rsid w:val="00547B30"/>
    <w:rsid w:val="00550CB1"/>
    <w:rsid w:val="00553289"/>
    <w:rsid w:val="005541AE"/>
    <w:rsid w:val="005568CC"/>
    <w:rsid w:val="0056000F"/>
    <w:rsid w:val="00574E76"/>
    <w:rsid w:val="00575600"/>
    <w:rsid w:val="00587DCC"/>
    <w:rsid w:val="005973D3"/>
    <w:rsid w:val="005A274E"/>
    <w:rsid w:val="005A5AB2"/>
    <w:rsid w:val="005B49AD"/>
    <w:rsid w:val="005B5BCB"/>
    <w:rsid w:val="005B7D9F"/>
    <w:rsid w:val="005C016A"/>
    <w:rsid w:val="005E5571"/>
    <w:rsid w:val="005F1E8E"/>
    <w:rsid w:val="005F31A9"/>
    <w:rsid w:val="00602CD9"/>
    <w:rsid w:val="00603822"/>
    <w:rsid w:val="00610FDD"/>
    <w:rsid w:val="0061487F"/>
    <w:rsid w:val="006222E6"/>
    <w:rsid w:val="006265B3"/>
    <w:rsid w:val="0063228B"/>
    <w:rsid w:val="00634DFA"/>
    <w:rsid w:val="0065318D"/>
    <w:rsid w:val="006560AD"/>
    <w:rsid w:val="006571DC"/>
    <w:rsid w:val="00662FBD"/>
    <w:rsid w:val="00667A0A"/>
    <w:rsid w:val="006716FD"/>
    <w:rsid w:val="006862EE"/>
    <w:rsid w:val="00691852"/>
    <w:rsid w:val="0069444A"/>
    <w:rsid w:val="006B03D5"/>
    <w:rsid w:val="006B2ACD"/>
    <w:rsid w:val="006B3A89"/>
    <w:rsid w:val="006B6AD1"/>
    <w:rsid w:val="006C0ED5"/>
    <w:rsid w:val="006C1438"/>
    <w:rsid w:val="006C55D9"/>
    <w:rsid w:val="006D07D2"/>
    <w:rsid w:val="006E1FE3"/>
    <w:rsid w:val="006E5376"/>
    <w:rsid w:val="006E5A48"/>
    <w:rsid w:val="00701E4D"/>
    <w:rsid w:val="00703A3A"/>
    <w:rsid w:val="00717930"/>
    <w:rsid w:val="00720B53"/>
    <w:rsid w:val="00723035"/>
    <w:rsid w:val="00732B37"/>
    <w:rsid w:val="0073734B"/>
    <w:rsid w:val="0074104F"/>
    <w:rsid w:val="007410F5"/>
    <w:rsid w:val="0074254E"/>
    <w:rsid w:val="007438B7"/>
    <w:rsid w:val="00755FAB"/>
    <w:rsid w:val="0075757F"/>
    <w:rsid w:val="00757E5F"/>
    <w:rsid w:val="00770C9A"/>
    <w:rsid w:val="007737A1"/>
    <w:rsid w:val="00777AE1"/>
    <w:rsid w:val="007845DA"/>
    <w:rsid w:val="0079192C"/>
    <w:rsid w:val="007A0997"/>
    <w:rsid w:val="007B4823"/>
    <w:rsid w:val="007B4A4A"/>
    <w:rsid w:val="007C607D"/>
    <w:rsid w:val="007E0AEC"/>
    <w:rsid w:val="007E2282"/>
    <w:rsid w:val="007E2B31"/>
    <w:rsid w:val="007E3CEC"/>
    <w:rsid w:val="007F4171"/>
    <w:rsid w:val="00800C21"/>
    <w:rsid w:val="00802564"/>
    <w:rsid w:val="00807E12"/>
    <w:rsid w:val="008110A1"/>
    <w:rsid w:val="00814AAB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059D"/>
    <w:rsid w:val="0085233C"/>
    <w:rsid w:val="008543B4"/>
    <w:rsid w:val="008700F8"/>
    <w:rsid w:val="00872F0B"/>
    <w:rsid w:val="00873FA5"/>
    <w:rsid w:val="00875E22"/>
    <w:rsid w:val="008868E7"/>
    <w:rsid w:val="00891059"/>
    <w:rsid w:val="0089244D"/>
    <w:rsid w:val="008A14CF"/>
    <w:rsid w:val="008A7310"/>
    <w:rsid w:val="008B0ABB"/>
    <w:rsid w:val="008B100F"/>
    <w:rsid w:val="008B6C24"/>
    <w:rsid w:val="008B77F4"/>
    <w:rsid w:val="008C2F6E"/>
    <w:rsid w:val="008C3687"/>
    <w:rsid w:val="008D0E99"/>
    <w:rsid w:val="008D2C30"/>
    <w:rsid w:val="008D3364"/>
    <w:rsid w:val="008D3CC2"/>
    <w:rsid w:val="008D5915"/>
    <w:rsid w:val="008D683A"/>
    <w:rsid w:val="008E0EB3"/>
    <w:rsid w:val="008E3231"/>
    <w:rsid w:val="008E657B"/>
    <w:rsid w:val="008F4223"/>
    <w:rsid w:val="008F7E49"/>
    <w:rsid w:val="00901298"/>
    <w:rsid w:val="00904832"/>
    <w:rsid w:val="009113EF"/>
    <w:rsid w:val="00915344"/>
    <w:rsid w:val="0092139F"/>
    <w:rsid w:val="009250EC"/>
    <w:rsid w:val="009410E0"/>
    <w:rsid w:val="00942B3E"/>
    <w:rsid w:val="00955E05"/>
    <w:rsid w:val="009566E6"/>
    <w:rsid w:val="00962DD2"/>
    <w:rsid w:val="00962EB8"/>
    <w:rsid w:val="00963726"/>
    <w:rsid w:val="00963ACE"/>
    <w:rsid w:val="00977AD4"/>
    <w:rsid w:val="00980ED4"/>
    <w:rsid w:val="009820D6"/>
    <w:rsid w:val="00986BDC"/>
    <w:rsid w:val="0099609B"/>
    <w:rsid w:val="009A5212"/>
    <w:rsid w:val="009A5A3D"/>
    <w:rsid w:val="009A68DB"/>
    <w:rsid w:val="009C072A"/>
    <w:rsid w:val="009C29DD"/>
    <w:rsid w:val="009C44CC"/>
    <w:rsid w:val="009D1D77"/>
    <w:rsid w:val="009E1890"/>
    <w:rsid w:val="009E65D9"/>
    <w:rsid w:val="009F11EE"/>
    <w:rsid w:val="009F532D"/>
    <w:rsid w:val="009F6427"/>
    <w:rsid w:val="00A07B28"/>
    <w:rsid w:val="00A20661"/>
    <w:rsid w:val="00A307DF"/>
    <w:rsid w:val="00A3202B"/>
    <w:rsid w:val="00A33ACA"/>
    <w:rsid w:val="00A35AEA"/>
    <w:rsid w:val="00A500AF"/>
    <w:rsid w:val="00A52FB5"/>
    <w:rsid w:val="00A55617"/>
    <w:rsid w:val="00A55843"/>
    <w:rsid w:val="00A57002"/>
    <w:rsid w:val="00A57BCC"/>
    <w:rsid w:val="00A60B9A"/>
    <w:rsid w:val="00A71818"/>
    <w:rsid w:val="00A7655D"/>
    <w:rsid w:val="00A7666D"/>
    <w:rsid w:val="00A8548E"/>
    <w:rsid w:val="00A9443D"/>
    <w:rsid w:val="00AA30D0"/>
    <w:rsid w:val="00AA52F9"/>
    <w:rsid w:val="00AC08B6"/>
    <w:rsid w:val="00AC2C7C"/>
    <w:rsid w:val="00AD3FB5"/>
    <w:rsid w:val="00AE1291"/>
    <w:rsid w:val="00AE30AB"/>
    <w:rsid w:val="00AE5AFD"/>
    <w:rsid w:val="00B0084E"/>
    <w:rsid w:val="00B061C9"/>
    <w:rsid w:val="00B12480"/>
    <w:rsid w:val="00B157DC"/>
    <w:rsid w:val="00B261B0"/>
    <w:rsid w:val="00B302D4"/>
    <w:rsid w:val="00B33D52"/>
    <w:rsid w:val="00B352EB"/>
    <w:rsid w:val="00B51E4A"/>
    <w:rsid w:val="00B52FCC"/>
    <w:rsid w:val="00B53600"/>
    <w:rsid w:val="00B570C5"/>
    <w:rsid w:val="00B57D94"/>
    <w:rsid w:val="00B646DE"/>
    <w:rsid w:val="00B704A1"/>
    <w:rsid w:val="00B7639D"/>
    <w:rsid w:val="00B8101A"/>
    <w:rsid w:val="00B8240D"/>
    <w:rsid w:val="00B8414D"/>
    <w:rsid w:val="00B9635F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6CA8"/>
    <w:rsid w:val="00BF5C57"/>
    <w:rsid w:val="00BF79B5"/>
    <w:rsid w:val="00BF7AE4"/>
    <w:rsid w:val="00C03D19"/>
    <w:rsid w:val="00C0679F"/>
    <w:rsid w:val="00C0727E"/>
    <w:rsid w:val="00C12339"/>
    <w:rsid w:val="00C15FBB"/>
    <w:rsid w:val="00C172B3"/>
    <w:rsid w:val="00C24B19"/>
    <w:rsid w:val="00C3410A"/>
    <w:rsid w:val="00C37228"/>
    <w:rsid w:val="00C44006"/>
    <w:rsid w:val="00C472F9"/>
    <w:rsid w:val="00C51ACC"/>
    <w:rsid w:val="00C56EE2"/>
    <w:rsid w:val="00C572E0"/>
    <w:rsid w:val="00C57EF9"/>
    <w:rsid w:val="00C623DD"/>
    <w:rsid w:val="00C66B70"/>
    <w:rsid w:val="00C700D4"/>
    <w:rsid w:val="00C75B15"/>
    <w:rsid w:val="00C76456"/>
    <w:rsid w:val="00C81642"/>
    <w:rsid w:val="00C82910"/>
    <w:rsid w:val="00C9046F"/>
    <w:rsid w:val="00C90701"/>
    <w:rsid w:val="00C940DB"/>
    <w:rsid w:val="00CA0257"/>
    <w:rsid w:val="00CA6C7C"/>
    <w:rsid w:val="00CA7D73"/>
    <w:rsid w:val="00CB6458"/>
    <w:rsid w:val="00CC09DD"/>
    <w:rsid w:val="00CC44FE"/>
    <w:rsid w:val="00CC5F33"/>
    <w:rsid w:val="00CD22DB"/>
    <w:rsid w:val="00CE0DD2"/>
    <w:rsid w:val="00CE4C09"/>
    <w:rsid w:val="00CF02D1"/>
    <w:rsid w:val="00CF08CC"/>
    <w:rsid w:val="00CF68AB"/>
    <w:rsid w:val="00CF6F89"/>
    <w:rsid w:val="00D10F4F"/>
    <w:rsid w:val="00D11CA3"/>
    <w:rsid w:val="00D24DF2"/>
    <w:rsid w:val="00D26929"/>
    <w:rsid w:val="00D30488"/>
    <w:rsid w:val="00D33F2F"/>
    <w:rsid w:val="00D36B4A"/>
    <w:rsid w:val="00D37135"/>
    <w:rsid w:val="00D40D8C"/>
    <w:rsid w:val="00D415F0"/>
    <w:rsid w:val="00D41F43"/>
    <w:rsid w:val="00D50A9F"/>
    <w:rsid w:val="00D50C2F"/>
    <w:rsid w:val="00D51D8D"/>
    <w:rsid w:val="00D53085"/>
    <w:rsid w:val="00D56DC7"/>
    <w:rsid w:val="00D62DB0"/>
    <w:rsid w:val="00D66C3E"/>
    <w:rsid w:val="00D66D90"/>
    <w:rsid w:val="00D743F6"/>
    <w:rsid w:val="00D7611D"/>
    <w:rsid w:val="00D84BEF"/>
    <w:rsid w:val="00D926B7"/>
    <w:rsid w:val="00D961F7"/>
    <w:rsid w:val="00DA3FE7"/>
    <w:rsid w:val="00DB3C14"/>
    <w:rsid w:val="00DB3DED"/>
    <w:rsid w:val="00DB4846"/>
    <w:rsid w:val="00DD5742"/>
    <w:rsid w:val="00DD777E"/>
    <w:rsid w:val="00DE482A"/>
    <w:rsid w:val="00DF2F18"/>
    <w:rsid w:val="00DF6AE6"/>
    <w:rsid w:val="00E06C21"/>
    <w:rsid w:val="00E1733C"/>
    <w:rsid w:val="00E3333E"/>
    <w:rsid w:val="00E46FE2"/>
    <w:rsid w:val="00E51F61"/>
    <w:rsid w:val="00E61C38"/>
    <w:rsid w:val="00E63058"/>
    <w:rsid w:val="00E63F2B"/>
    <w:rsid w:val="00E65C9F"/>
    <w:rsid w:val="00E66E8F"/>
    <w:rsid w:val="00E755AA"/>
    <w:rsid w:val="00E877E7"/>
    <w:rsid w:val="00EA078A"/>
    <w:rsid w:val="00EA639F"/>
    <w:rsid w:val="00EA774C"/>
    <w:rsid w:val="00EB1114"/>
    <w:rsid w:val="00EC0238"/>
    <w:rsid w:val="00EE166D"/>
    <w:rsid w:val="00EE288E"/>
    <w:rsid w:val="00EE4785"/>
    <w:rsid w:val="00EE6ABB"/>
    <w:rsid w:val="00EF2AA6"/>
    <w:rsid w:val="00EF4A84"/>
    <w:rsid w:val="00EF50B3"/>
    <w:rsid w:val="00F0310E"/>
    <w:rsid w:val="00F0482C"/>
    <w:rsid w:val="00F112A5"/>
    <w:rsid w:val="00F22CAA"/>
    <w:rsid w:val="00F300B0"/>
    <w:rsid w:val="00F37F64"/>
    <w:rsid w:val="00F40C22"/>
    <w:rsid w:val="00F41D6E"/>
    <w:rsid w:val="00F514DF"/>
    <w:rsid w:val="00F53D47"/>
    <w:rsid w:val="00F65BA3"/>
    <w:rsid w:val="00F70135"/>
    <w:rsid w:val="00F7244B"/>
    <w:rsid w:val="00F72563"/>
    <w:rsid w:val="00F72D4A"/>
    <w:rsid w:val="00F75AD5"/>
    <w:rsid w:val="00F833D2"/>
    <w:rsid w:val="00F83F3E"/>
    <w:rsid w:val="00F8690E"/>
    <w:rsid w:val="00F90616"/>
    <w:rsid w:val="00F966DC"/>
    <w:rsid w:val="00F9724D"/>
    <w:rsid w:val="00FA33F5"/>
    <w:rsid w:val="00FA44CE"/>
    <w:rsid w:val="00FB158D"/>
    <w:rsid w:val="00FB2DF7"/>
    <w:rsid w:val="00FB3AF8"/>
    <w:rsid w:val="00FB4843"/>
    <w:rsid w:val="00FC1C2B"/>
    <w:rsid w:val="00FC5E97"/>
    <w:rsid w:val="00FC6B4F"/>
    <w:rsid w:val="00FD25EE"/>
    <w:rsid w:val="00FE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82910"/>
    <w:rPr>
      <w:lang w:eastAsia="ar-SA"/>
    </w:rPr>
  </w:style>
  <w:style w:type="paragraph" w:styleId="berschrift1">
    <w:name w:val="heading 1"/>
    <w:basedOn w:val="Standard"/>
    <w:next w:val="Standard"/>
    <w:qFormat/>
    <w:rsid w:val="005A5AB2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5A5AB2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5A5AB2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5A5AB2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5A5AB2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5A5AB2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5A5AB2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5A5AB2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5A5AB2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5A5AB2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5A5AB2"/>
    <w:rPr>
      <w:rFonts w:ascii="Courier New" w:hAnsi="Courier New" w:cs="Courier New"/>
    </w:rPr>
  </w:style>
  <w:style w:type="character" w:customStyle="1" w:styleId="WW8Num5z0">
    <w:name w:val="WW8Num5z0"/>
    <w:rsid w:val="005A5AB2"/>
    <w:rPr>
      <w:rFonts w:ascii="Symbol" w:hAnsi="Symbol"/>
    </w:rPr>
  </w:style>
  <w:style w:type="character" w:customStyle="1" w:styleId="WW8Num6z0">
    <w:name w:val="WW8Num6z0"/>
    <w:rsid w:val="005A5AB2"/>
    <w:rPr>
      <w:rFonts w:ascii="Courier New" w:hAnsi="Courier New" w:cs="Courier New"/>
    </w:rPr>
  </w:style>
  <w:style w:type="character" w:customStyle="1" w:styleId="WW8Num7z0">
    <w:name w:val="WW8Num7z0"/>
    <w:rsid w:val="005A5AB2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5A5AB2"/>
    <w:rPr>
      <w:rFonts w:ascii="Symbol" w:hAnsi="Symbol"/>
    </w:rPr>
  </w:style>
  <w:style w:type="character" w:customStyle="1" w:styleId="WW8Num11z0">
    <w:name w:val="WW8Num11z0"/>
    <w:rsid w:val="005A5AB2"/>
    <w:rPr>
      <w:i w:val="0"/>
      <w:color w:val="auto"/>
    </w:rPr>
  </w:style>
  <w:style w:type="character" w:customStyle="1" w:styleId="WW8Num13z0">
    <w:name w:val="WW8Num13z0"/>
    <w:rsid w:val="005A5AB2"/>
    <w:rPr>
      <w:rFonts w:ascii="Arial" w:hAnsi="Arial" w:cs="Arial"/>
    </w:rPr>
  </w:style>
  <w:style w:type="character" w:customStyle="1" w:styleId="WW8Num15z0">
    <w:name w:val="WW8Num15z0"/>
    <w:rsid w:val="005A5AB2"/>
    <w:rPr>
      <w:rFonts w:ascii="Courier New" w:hAnsi="Courier New" w:cs="Courier New"/>
    </w:rPr>
  </w:style>
  <w:style w:type="character" w:customStyle="1" w:styleId="WW8Num16z0">
    <w:name w:val="WW8Num16z0"/>
    <w:rsid w:val="005A5AB2"/>
    <w:rPr>
      <w:rFonts w:ascii="Symbol" w:hAnsi="Symbol"/>
      <w:color w:val="auto"/>
    </w:rPr>
  </w:style>
  <w:style w:type="character" w:customStyle="1" w:styleId="WW8Num17z0">
    <w:name w:val="WW8Num17z0"/>
    <w:rsid w:val="005A5AB2"/>
    <w:rPr>
      <w:rFonts w:ascii="Symbol" w:hAnsi="Symbol"/>
    </w:rPr>
  </w:style>
  <w:style w:type="character" w:customStyle="1" w:styleId="WW8Num18z0">
    <w:name w:val="WW8Num18z0"/>
    <w:rsid w:val="005A5AB2"/>
    <w:rPr>
      <w:rFonts w:ascii="Courier New" w:hAnsi="Courier New" w:cs="Courier New"/>
    </w:rPr>
  </w:style>
  <w:style w:type="character" w:customStyle="1" w:styleId="WW8Num20z0">
    <w:name w:val="WW8Num20z0"/>
    <w:rsid w:val="005A5AB2"/>
    <w:rPr>
      <w:i w:val="0"/>
      <w:color w:val="auto"/>
    </w:rPr>
  </w:style>
  <w:style w:type="character" w:customStyle="1" w:styleId="WW8Num21z0">
    <w:name w:val="WW8Num21z0"/>
    <w:rsid w:val="005A5AB2"/>
    <w:rPr>
      <w:rFonts w:ascii="Symbol" w:hAnsi="Symbol"/>
    </w:rPr>
  </w:style>
  <w:style w:type="character" w:customStyle="1" w:styleId="WW8Num24z0">
    <w:name w:val="WW8Num24z0"/>
    <w:rsid w:val="005A5AB2"/>
    <w:rPr>
      <w:rFonts w:ascii="Symbol" w:hAnsi="Symbol"/>
    </w:rPr>
  </w:style>
  <w:style w:type="character" w:customStyle="1" w:styleId="WW8Num25z0">
    <w:name w:val="WW8Num25z0"/>
    <w:rsid w:val="005A5AB2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5A5AB2"/>
    <w:rPr>
      <w:rFonts w:ascii="Courier New" w:hAnsi="Courier New" w:cs="Courier New"/>
    </w:rPr>
  </w:style>
  <w:style w:type="character" w:customStyle="1" w:styleId="WW8Num30z0">
    <w:name w:val="WW8Num30z0"/>
    <w:rsid w:val="005A5AB2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5A5AB2"/>
    <w:rPr>
      <w:rFonts w:ascii="Symbol" w:hAnsi="Symbol"/>
    </w:rPr>
  </w:style>
  <w:style w:type="character" w:customStyle="1" w:styleId="WW8Num34z0">
    <w:name w:val="WW8Num34z0"/>
    <w:rsid w:val="005A5AB2"/>
    <w:rPr>
      <w:rFonts w:ascii="Symbol" w:hAnsi="Symbol"/>
    </w:rPr>
  </w:style>
  <w:style w:type="character" w:customStyle="1" w:styleId="WW8Num40z0">
    <w:name w:val="WW8Num40z0"/>
    <w:rsid w:val="005A5AB2"/>
    <w:rPr>
      <w:b w:val="0"/>
      <w:color w:val="auto"/>
    </w:rPr>
  </w:style>
  <w:style w:type="character" w:customStyle="1" w:styleId="WW8Num41z0">
    <w:name w:val="WW8Num41z0"/>
    <w:rsid w:val="005A5AB2"/>
    <w:rPr>
      <w:rFonts w:ascii="Symbol" w:hAnsi="Symbol"/>
    </w:rPr>
  </w:style>
  <w:style w:type="character" w:customStyle="1" w:styleId="WW-Absatz-Standardschriftart">
    <w:name w:val="WW-Absatz-Standardschriftart"/>
    <w:rsid w:val="005A5AB2"/>
  </w:style>
  <w:style w:type="character" w:customStyle="1" w:styleId="WW8Num2z0">
    <w:name w:val="WW8Num2z0"/>
    <w:rsid w:val="005A5AB2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5A5AB2"/>
    <w:rPr>
      <w:rFonts w:ascii="Times New Roman" w:hAnsi="Times New Roman"/>
    </w:rPr>
  </w:style>
  <w:style w:type="character" w:customStyle="1" w:styleId="WW8Num3z1">
    <w:name w:val="WW8Num3z1"/>
    <w:rsid w:val="005A5AB2"/>
    <w:rPr>
      <w:rFonts w:ascii="Courier New" w:hAnsi="Courier New" w:cs="Courier New"/>
    </w:rPr>
  </w:style>
  <w:style w:type="character" w:customStyle="1" w:styleId="WW8Num3z2">
    <w:name w:val="WW8Num3z2"/>
    <w:rsid w:val="005A5AB2"/>
    <w:rPr>
      <w:rFonts w:ascii="Wingdings" w:hAnsi="Wingdings"/>
    </w:rPr>
  </w:style>
  <w:style w:type="character" w:customStyle="1" w:styleId="WW8Num3z3">
    <w:name w:val="WW8Num3z3"/>
    <w:rsid w:val="005A5AB2"/>
    <w:rPr>
      <w:rFonts w:ascii="Symbol" w:hAnsi="Symbol"/>
    </w:rPr>
  </w:style>
  <w:style w:type="character" w:customStyle="1" w:styleId="WW8Num4z0">
    <w:name w:val="WW8Num4z0"/>
    <w:rsid w:val="005A5AB2"/>
    <w:rPr>
      <w:rFonts w:ascii="Courier New" w:hAnsi="Courier New" w:cs="Courier New"/>
    </w:rPr>
  </w:style>
  <w:style w:type="character" w:customStyle="1" w:styleId="WW8Num4z2">
    <w:name w:val="WW8Num4z2"/>
    <w:rsid w:val="005A5AB2"/>
    <w:rPr>
      <w:rFonts w:ascii="Wingdings" w:hAnsi="Wingdings"/>
    </w:rPr>
  </w:style>
  <w:style w:type="character" w:customStyle="1" w:styleId="WW8Num4z3">
    <w:name w:val="WW8Num4z3"/>
    <w:rsid w:val="005A5AB2"/>
    <w:rPr>
      <w:rFonts w:ascii="Symbol" w:hAnsi="Symbol"/>
    </w:rPr>
  </w:style>
  <w:style w:type="character" w:customStyle="1" w:styleId="WW8Num5z1">
    <w:name w:val="WW8Num5z1"/>
    <w:rsid w:val="005A5AB2"/>
    <w:rPr>
      <w:rFonts w:ascii="Courier New" w:hAnsi="Courier New" w:cs="Courier New"/>
    </w:rPr>
  </w:style>
  <w:style w:type="character" w:customStyle="1" w:styleId="WW8Num5z2">
    <w:name w:val="WW8Num5z2"/>
    <w:rsid w:val="005A5AB2"/>
    <w:rPr>
      <w:rFonts w:ascii="Wingdings" w:hAnsi="Wingdings"/>
    </w:rPr>
  </w:style>
  <w:style w:type="character" w:customStyle="1" w:styleId="WW8Num5z3">
    <w:name w:val="WW8Num5z3"/>
    <w:rsid w:val="005A5AB2"/>
    <w:rPr>
      <w:rFonts w:ascii="Symbol" w:hAnsi="Symbol"/>
    </w:rPr>
  </w:style>
  <w:style w:type="character" w:customStyle="1" w:styleId="WW-WW8Num6z0">
    <w:name w:val="WW-WW8Num6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5A5AB2"/>
    <w:rPr>
      <w:u w:val="none"/>
    </w:rPr>
  </w:style>
  <w:style w:type="character" w:customStyle="1" w:styleId="WW-WW8Num7z0">
    <w:name w:val="WW-WW8Num7z0"/>
    <w:rsid w:val="005A5AB2"/>
    <w:rPr>
      <w:rFonts w:ascii="Courier New" w:hAnsi="Courier New" w:cs="Courier New"/>
    </w:rPr>
  </w:style>
  <w:style w:type="character" w:customStyle="1" w:styleId="WW8Num7z2">
    <w:name w:val="WW8Num7z2"/>
    <w:rsid w:val="005A5AB2"/>
    <w:rPr>
      <w:rFonts w:ascii="Wingdings" w:hAnsi="Wingdings"/>
    </w:rPr>
  </w:style>
  <w:style w:type="character" w:customStyle="1" w:styleId="WW8Num7z3">
    <w:name w:val="WW8Num7z3"/>
    <w:rsid w:val="005A5AB2"/>
    <w:rPr>
      <w:rFonts w:ascii="Symbol" w:hAnsi="Symbol"/>
    </w:rPr>
  </w:style>
  <w:style w:type="character" w:customStyle="1" w:styleId="WW-WW8Num10z0">
    <w:name w:val="WW-WW8Num10z0"/>
    <w:rsid w:val="005A5AB2"/>
    <w:rPr>
      <w:rFonts w:ascii="Times New Roman" w:hAnsi="Times New Roman"/>
      <w:b/>
    </w:rPr>
  </w:style>
  <w:style w:type="character" w:customStyle="1" w:styleId="WW8Num10z1">
    <w:name w:val="WW8Num10z1"/>
    <w:rsid w:val="005A5AB2"/>
    <w:rPr>
      <w:rFonts w:ascii="Courier New" w:hAnsi="Courier New" w:cs="Courier New"/>
    </w:rPr>
  </w:style>
  <w:style w:type="character" w:customStyle="1" w:styleId="WW8Num10z2">
    <w:name w:val="WW8Num10z2"/>
    <w:rsid w:val="005A5AB2"/>
    <w:rPr>
      <w:rFonts w:ascii="Wingdings" w:hAnsi="Wingdings"/>
    </w:rPr>
  </w:style>
  <w:style w:type="character" w:customStyle="1" w:styleId="WW8Num10z3">
    <w:name w:val="WW8Num10z3"/>
    <w:rsid w:val="005A5AB2"/>
    <w:rPr>
      <w:rFonts w:ascii="Symbol" w:hAnsi="Symbol"/>
    </w:rPr>
  </w:style>
  <w:style w:type="character" w:customStyle="1" w:styleId="WW-WW8Num11z0">
    <w:name w:val="WW-WW8Num11z0"/>
    <w:rsid w:val="005A5AB2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5A5AB2"/>
    <w:rPr>
      <w:rFonts w:ascii="Times New Roman" w:hAnsi="Times New Roman"/>
    </w:rPr>
  </w:style>
  <w:style w:type="character" w:customStyle="1" w:styleId="WW8Num13z1">
    <w:name w:val="WW8Num13z1"/>
    <w:rsid w:val="005A5AB2"/>
    <w:rPr>
      <w:rFonts w:ascii="Courier New" w:hAnsi="Courier New" w:cs="Courier New"/>
    </w:rPr>
  </w:style>
  <w:style w:type="character" w:customStyle="1" w:styleId="WW8Num13z2">
    <w:name w:val="WW8Num13z2"/>
    <w:rsid w:val="005A5AB2"/>
    <w:rPr>
      <w:rFonts w:ascii="Wingdings" w:hAnsi="Wingdings"/>
    </w:rPr>
  </w:style>
  <w:style w:type="character" w:customStyle="1" w:styleId="WW8Num13z3">
    <w:name w:val="WW8Num13z3"/>
    <w:rsid w:val="005A5AB2"/>
    <w:rPr>
      <w:rFonts w:ascii="Symbol" w:hAnsi="Symbol"/>
    </w:rPr>
  </w:style>
  <w:style w:type="character" w:customStyle="1" w:styleId="WW8Num14z0">
    <w:name w:val="WW8Num14z0"/>
    <w:rsid w:val="005A5AB2"/>
    <w:rPr>
      <w:rFonts w:ascii="Courier New" w:hAnsi="Courier New" w:cs="Courier New"/>
    </w:rPr>
  </w:style>
  <w:style w:type="character" w:customStyle="1" w:styleId="WW8Num14z2">
    <w:name w:val="WW8Num14z2"/>
    <w:rsid w:val="005A5AB2"/>
    <w:rPr>
      <w:rFonts w:ascii="Wingdings" w:hAnsi="Wingdings"/>
    </w:rPr>
  </w:style>
  <w:style w:type="character" w:customStyle="1" w:styleId="WW8Num14z3">
    <w:name w:val="WW8Num14z3"/>
    <w:rsid w:val="005A5AB2"/>
    <w:rPr>
      <w:rFonts w:ascii="Symbol" w:hAnsi="Symbol"/>
    </w:rPr>
  </w:style>
  <w:style w:type="character" w:customStyle="1" w:styleId="WW-WW8Num16z0">
    <w:name w:val="WW-WW8Num16z0"/>
    <w:rsid w:val="005A5AB2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5A5AB2"/>
    <w:rPr>
      <w:rFonts w:ascii="Times New Roman" w:hAnsi="Times New Roman"/>
      <w:b/>
    </w:rPr>
  </w:style>
  <w:style w:type="character" w:customStyle="1" w:styleId="WW8Num17z1">
    <w:name w:val="WW8Num17z1"/>
    <w:rsid w:val="005A5AB2"/>
    <w:rPr>
      <w:rFonts w:ascii="Courier New" w:hAnsi="Courier New" w:cs="Courier New"/>
    </w:rPr>
  </w:style>
  <w:style w:type="character" w:customStyle="1" w:styleId="WW8Num17z2">
    <w:name w:val="WW8Num17z2"/>
    <w:rsid w:val="005A5AB2"/>
    <w:rPr>
      <w:rFonts w:ascii="Wingdings" w:hAnsi="Wingdings"/>
    </w:rPr>
  </w:style>
  <w:style w:type="character" w:customStyle="1" w:styleId="WW8Num17z3">
    <w:name w:val="WW8Num17z3"/>
    <w:rsid w:val="005A5AB2"/>
    <w:rPr>
      <w:rFonts w:ascii="Symbol" w:hAnsi="Symbol"/>
    </w:rPr>
  </w:style>
  <w:style w:type="character" w:customStyle="1" w:styleId="WW-WW8Num18z0">
    <w:name w:val="WW-WW8Num18z0"/>
    <w:rsid w:val="005A5AB2"/>
    <w:rPr>
      <w:rFonts w:ascii="Courier New" w:hAnsi="Courier New" w:cs="Courier New"/>
    </w:rPr>
  </w:style>
  <w:style w:type="character" w:customStyle="1" w:styleId="WW8Num18z2">
    <w:name w:val="WW8Num18z2"/>
    <w:rsid w:val="005A5AB2"/>
    <w:rPr>
      <w:rFonts w:ascii="Wingdings" w:hAnsi="Wingdings"/>
    </w:rPr>
  </w:style>
  <w:style w:type="character" w:customStyle="1" w:styleId="WW8Num18z3">
    <w:name w:val="WW8Num18z3"/>
    <w:rsid w:val="005A5AB2"/>
    <w:rPr>
      <w:rFonts w:ascii="Symbol" w:hAnsi="Symbol"/>
    </w:rPr>
  </w:style>
  <w:style w:type="character" w:customStyle="1" w:styleId="WW8Num19z0">
    <w:name w:val="WW8Num19z0"/>
    <w:rsid w:val="005A5AB2"/>
    <w:rPr>
      <w:rFonts w:ascii="Courier New" w:hAnsi="Courier New" w:cs="Courier New"/>
    </w:rPr>
  </w:style>
  <w:style w:type="character" w:customStyle="1" w:styleId="WW8Num19z2">
    <w:name w:val="WW8Num19z2"/>
    <w:rsid w:val="005A5AB2"/>
    <w:rPr>
      <w:rFonts w:ascii="Wingdings" w:hAnsi="Wingdings"/>
    </w:rPr>
  </w:style>
  <w:style w:type="character" w:customStyle="1" w:styleId="WW8Num19z3">
    <w:name w:val="WW8Num19z3"/>
    <w:rsid w:val="005A5AB2"/>
    <w:rPr>
      <w:rFonts w:ascii="Symbol" w:hAnsi="Symbol"/>
    </w:rPr>
  </w:style>
  <w:style w:type="character" w:customStyle="1" w:styleId="WW-WW8Num20z0">
    <w:name w:val="WW-WW8Num20z0"/>
    <w:rsid w:val="005A5AB2"/>
    <w:rPr>
      <w:rFonts w:ascii="Symbol" w:hAnsi="Symbol"/>
    </w:rPr>
  </w:style>
  <w:style w:type="character" w:customStyle="1" w:styleId="WW8Num20z1">
    <w:name w:val="WW8Num20z1"/>
    <w:rsid w:val="005A5AB2"/>
    <w:rPr>
      <w:rFonts w:ascii="Courier New" w:hAnsi="Courier New" w:cs="Courier New"/>
    </w:rPr>
  </w:style>
  <w:style w:type="character" w:customStyle="1" w:styleId="WW8Num20z2">
    <w:name w:val="WW8Num20z2"/>
    <w:rsid w:val="005A5AB2"/>
    <w:rPr>
      <w:rFonts w:ascii="Wingdings" w:hAnsi="Wingdings"/>
    </w:rPr>
  </w:style>
  <w:style w:type="character" w:customStyle="1" w:styleId="WW-WW8Num21z0">
    <w:name w:val="WW-WW8Num21z0"/>
    <w:rsid w:val="005A5AB2"/>
    <w:rPr>
      <w:rFonts w:ascii="Times New Roman" w:hAnsi="Times New Roman"/>
    </w:rPr>
  </w:style>
  <w:style w:type="character" w:customStyle="1" w:styleId="WW8Num22z0">
    <w:name w:val="WW8Num22z0"/>
    <w:rsid w:val="005A5AB2"/>
    <w:rPr>
      <w:rFonts w:ascii="Symbol" w:hAnsi="Symbol"/>
    </w:rPr>
  </w:style>
  <w:style w:type="character" w:customStyle="1" w:styleId="WW8Num22z1">
    <w:name w:val="WW8Num22z1"/>
    <w:rsid w:val="005A5AB2"/>
    <w:rPr>
      <w:rFonts w:ascii="Courier New" w:hAnsi="Courier New" w:cs="Courier New"/>
    </w:rPr>
  </w:style>
  <w:style w:type="character" w:customStyle="1" w:styleId="WW8Num22z2">
    <w:name w:val="WW8Num22z2"/>
    <w:rsid w:val="005A5AB2"/>
    <w:rPr>
      <w:rFonts w:ascii="Wingdings" w:hAnsi="Wingdings"/>
    </w:rPr>
  </w:style>
  <w:style w:type="character" w:customStyle="1" w:styleId="WW8Num23z0">
    <w:name w:val="WW8Num23z0"/>
    <w:rsid w:val="005A5AB2"/>
    <w:rPr>
      <w:rFonts w:ascii="Symbol" w:hAnsi="Symbol"/>
    </w:rPr>
  </w:style>
  <w:style w:type="character" w:customStyle="1" w:styleId="WW8Num23z1">
    <w:name w:val="WW8Num23z1"/>
    <w:rsid w:val="005A5AB2"/>
    <w:rPr>
      <w:rFonts w:ascii="Courier New" w:hAnsi="Courier New" w:cs="Courier New"/>
    </w:rPr>
  </w:style>
  <w:style w:type="character" w:customStyle="1" w:styleId="WW8Num23z2">
    <w:name w:val="WW8Num23z2"/>
    <w:rsid w:val="005A5AB2"/>
    <w:rPr>
      <w:rFonts w:ascii="Wingdings" w:hAnsi="Wingdings"/>
    </w:rPr>
  </w:style>
  <w:style w:type="character" w:customStyle="1" w:styleId="WW-WW8Num24z0">
    <w:name w:val="WW-WW8Num24z0"/>
    <w:rsid w:val="005A5AB2"/>
    <w:rPr>
      <w:rFonts w:ascii="Times New Roman" w:hAnsi="Times New Roman"/>
    </w:rPr>
  </w:style>
  <w:style w:type="character" w:customStyle="1" w:styleId="WW8Num29z0">
    <w:name w:val="WW8Num29z0"/>
    <w:rsid w:val="005A5AB2"/>
    <w:rPr>
      <w:rFonts w:ascii="Symbol" w:hAnsi="Symbol"/>
    </w:rPr>
  </w:style>
  <w:style w:type="character" w:customStyle="1" w:styleId="WW8Num29z1">
    <w:name w:val="WW8Num29z1"/>
    <w:rsid w:val="005A5AB2"/>
    <w:rPr>
      <w:rFonts w:ascii="Courier New" w:hAnsi="Courier New"/>
    </w:rPr>
  </w:style>
  <w:style w:type="character" w:customStyle="1" w:styleId="WW8Num29z2">
    <w:name w:val="WW8Num29z2"/>
    <w:rsid w:val="005A5AB2"/>
    <w:rPr>
      <w:rFonts w:ascii="Wingdings" w:hAnsi="Wingdings"/>
    </w:rPr>
  </w:style>
  <w:style w:type="character" w:customStyle="1" w:styleId="WW-WW8Num30z0">
    <w:name w:val="WW-WW8Num30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5A5AB2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5A5AB2"/>
    <w:rPr>
      <w:rFonts w:ascii="Courier New" w:hAnsi="Courier New"/>
    </w:rPr>
  </w:style>
  <w:style w:type="character" w:customStyle="1" w:styleId="WW8Num33z2">
    <w:name w:val="WW8Num33z2"/>
    <w:rsid w:val="005A5AB2"/>
    <w:rPr>
      <w:rFonts w:ascii="Wingdings" w:hAnsi="Wingdings"/>
    </w:rPr>
  </w:style>
  <w:style w:type="character" w:customStyle="1" w:styleId="WW8Num33z3">
    <w:name w:val="WW8Num33z3"/>
    <w:rsid w:val="005A5AB2"/>
    <w:rPr>
      <w:rFonts w:ascii="Symbol" w:hAnsi="Symbol"/>
    </w:rPr>
  </w:style>
  <w:style w:type="character" w:customStyle="1" w:styleId="WW8Num35z0">
    <w:name w:val="WW8Num35z0"/>
    <w:rsid w:val="005A5AB2"/>
    <w:rPr>
      <w:rFonts w:ascii="Symbol" w:hAnsi="Symbol"/>
    </w:rPr>
  </w:style>
  <w:style w:type="character" w:customStyle="1" w:styleId="WW8Num35z1">
    <w:name w:val="WW8Num35z1"/>
    <w:rsid w:val="005A5AB2"/>
    <w:rPr>
      <w:rFonts w:ascii="Courier New" w:hAnsi="Courier New" w:cs="Courier New"/>
    </w:rPr>
  </w:style>
  <w:style w:type="character" w:customStyle="1" w:styleId="WW8Num35z2">
    <w:name w:val="WW8Num35z2"/>
    <w:rsid w:val="005A5AB2"/>
    <w:rPr>
      <w:rFonts w:ascii="Wingdings" w:hAnsi="Wingdings"/>
    </w:rPr>
  </w:style>
  <w:style w:type="character" w:customStyle="1" w:styleId="WW8Num36z0">
    <w:name w:val="WW8Num36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5A5AB2"/>
    <w:rPr>
      <w:rFonts w:ascii="Symbol" w:hAnsi="Symbol"/>
    </w:rPr>
  </w:style>
  <w:style w:type="character" w:customStyle="1" w:styleId="WW8Num37z1">
    <w:name w:val="WW8Num37z1"/>
    <w:rsid w:val="005A5AB2"/>
    <w:rPr>
      <w:rFonts w:ascii="Courier New" w:hAnsi="Courier New" w:cs="Courier New"/>
    </w:rPr>
  </w:style>
  <w:style w:type="character" w:customStyle="1" w:styleId="WW8Num37z2">
    <w:name w:val="WW8Num37z2"/>
    <w:rsid w:val="005A5AB2"/>
    <w:rPr>
      <w:rFonts w:ascii="Wingdings" w:hAnsi="Wingdings"/>
    </w:rPr>
  </w:style>
  <w:style w:type="character" w:customStyle="1" w:styleId="WW8Num39z0">
    <w:name w:val="WW8Num39z0"/>
    <w:rsid w:val="005A5AB2"/>
    <w:rPr>
      <w:rFonts w:ascii="Courier New" w:hAnsi="Courier New" w:cs="Courier New"/>
    </w:rPr>
  </w:style>
  <w:style w:type="character" w:customStyle="1" w:styleId="WW8Num39z2">
    <w:name w:val="WW8Num39z2"/>
    <w:rsid w:val="005A5AB2"/>
    <w:rPr>
      <w:rFonts w:ascii="Wingdings" w:hAnsi="Wingdings"/>
    </w:rPr>
  </w:style>
  <w:style w:type="character" w:customStyle="1" w:styleId="WW8Num39z3">
    <w:name w:val="WW8Num39z3"/>
    <w:rsid w:val="005A5AB2"/>
    <w:rPr>
      <w:rFonts w:ascii="Symbol" w:hAnsi="Symbol"/>
    </w:rPr>
  </w:style>
  <w:style w:type="character" w:customStyle="1" w:styleId="WW-WW8Num40z0">
    <w:name w:val="WW-WW8Num40z0"/>
    <w:rsid w:val="005A5AB2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5A5AB2"/>
    <w:rPr>
      <w:rFonts w:ascii="Times New Roman" w:hAnsi="Times New Roman"/>
    </w:rPr>
  </w:style>
  <w:style w:type="character" w:customStyle="1" w:styleId="WW8Num41z1">
    <w:name w:val="WW8Num41z1"/>
    <w:rsid w:val="005A5AB2"/>
    <w:rPr>
      <w:rFonts w:ascii="Courier New" w:hAnsi="Courier New" w:cs="Courier New"/>
    </w:rPr>
  </w:style>
  <w:style w:type="character" w:customStyle="1" w:styleId="WW8Num41z2">
    <w:name w:val="WW8Num41z2"/>
    <w:rsid w:val="005A5AB2"/>
    <w:rPr>
      <w:rFonts w:ascii="Wingdings" w:hAnsi="Wingdings"/>
    </w:rPr>
  </w:style>
  <w:style w:type="character" w:customStyle="1" w:styleId="WW8Num41z3">
    <w:name w:val="WW8Num41z3"/>
    <w:rsid w:val="005A5AB2"/>
    <w:rPr>
      <w:rFonts w:ascii="Symbol" w:hAnsi="Symbol"/>
    </w:rPr>
  </w:style>
  <w:style w:type="character" w:customStyle="1" w:styleId="WW8Num42z0">
    <w:name w:val="WW8Num42z0"/>
    <w:rsid w:val="005A5AB2"/>
    <w:rPr>
      <w:rFonts w:ascii="Symbol" w:hAnsi="Symbol"/>
    </w:rPr>
  </w:style>
  <w:style w:type="character" w:customStyle="1" w:styleId="WW8Num42z1">
    <w:name w:val="WW8Num42z1"/>
    <w:rsid w:val="005A5AB2"/>
    <w:rPr>
      <w:rFonts w:ascii="Courier New" w:hAnsi="Courier New" w:cs="Courier New"/>
    </w:rPr>
  </w:style>
  <w:style w:type="character" w:customStyle="1" w:styleId="WW8Num42z2">
    <w:name w:val="WW8Num42z2"/>
    <w:rsid w:val="005A5AB2"/>
    <w:rPr>
      <w:rFonts w:ascii="Wingdings" w:hAnsi="Wingdings"/>
    </w:rPr>
  </w:style>
  <w:style w:type="character" w:customStyle="1" w:styleId="WW8Num43z0">
    <w:name w:val="WW8Num43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5A5AB2"/>
    <w:rPr>
      <w:u w:val="none"/>
    </w:rPr>
  </w:style>
  <w:style w:type="character" w:customStyle="1" w:styleId="WW8Num44z0">
    <w:name w:val="WW8Num44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5A5AB2"/>
    <w:rPr>
      <w:rFonts w:ascii="Symbol" w:hAnsi="Symbol"/>
    </w:rPr>
  </w:style>
  <w:style w:type="character" w:customStyle="1" w:styleId="WW8Num45z1">
    <w:name w:val="WW8Num45z1"/>
    <w:rsid w:val="005A5AB2"/>
    <w:rPr>
      <w:rFonts w:ascii="Courier New" w:hAnsi="Courier New" w:cs="Courier New"/>
    </w:rPr>
  </w:style>
  <w:style w:type="character" w:customStyle="1" w:styleId="WW8Num45z2">
    <w:name w:val="WW8Num45z2"/>
    <w:rsid w:val="005A5AB2"/>
    <w:rPr>
      <w:rFonts w:ascii="Wingdings" w:hAnsi="Wingdings"/>
    </w:rPr>
  </w:style>
  <w:style w:type="character" w:customStyle="1" w:styleId="WW8Num47z0">
    <w:name w:val="WW8Num47z0"/>
    <w:rsid w:val="005A5AB2"/>
    <w:rPr>
      <w:i w:val="0"/>
      <w:color w:val="auto"/>
    </w:rPr>
  </w:style>
  <w:style w:type="character" w:customStyle="1" w:styleId="WW8Num50z0">
    <w:name w:val="WW8Num50z0"/>
    <w:rsid w:val="005A5AB2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5A5AB2"/>
    <w:rPr>
      <w:rFonts w:ascii="Times New Roman" w:hAnsi="Times New Roman"/>
      <w:b/>
    </w:rPr>
  </w:style>
  <w:style w:type="character" w:customStyle="1" w:styleId="WW8Num52z1">
    <w:name w:val="WW8Num52z1"/>
    <w:rsid w:val="005A5AB2"/>
    <w:rPr>
      <w:rFonts w:ascii="Courier New" w:hAnsi="Courier New" w:cs="Courier New"/>
    </w:rPr>
  </w:style>
  <w:style w:type="character" w:customStyle="1" w:styleId="WW8Num52z2">
    <w:name w:val="WW8Num52z2"/>
    <w:rsid w:val="005A5AB2"/>
    <w:rPr>
      <w:rFonts w:ascii="Wingdings" w:hAnsi="Wingdings"/>
    </w:rPr>
  </w:style>
  <w:style w:type="character" w:customStyle="1" w:styleId="WW8Num52z3">
    <w:name w:val="WW8Num52z3"/>
    <w:rsid w:val="005A5AB2"/>
    <w:rPr>
      <w:rFonts w:ascii="Symbol" w:hAnsi="Symbol"/>
      <w:b/>
    </w:rPr>
  </w:style>
  <w:style w:type="character" w:customStyle="1" w:styleId="WW8Num52z6">
    <w:name w:val="WW8Num52z6"/>
    <w:rsid w:val="005A5AB2"/>
    <w:rPr>
      <w:rFonts w:ascii="Symbol" w:hAnsi="Symbol"/>
    </w:rPr>
  </w:style>
  <w:style w:type="character" w:customStyle="1" w:styleId="WW8Num54z0">
    <w:name w:val="WW8Num54z0"/>
    <w:rsid w:val="005A5AB2"/>
    <w:rPr>
      <w:i w:val="0"/>
      <w:color w:val="auto"/>
    </w:rPr>
  </w:style>
  <w:style w:type="character" w:customStyle="1" w:styleId="WW8Num55z0">
    <w:name w:val="WW8Num55z0"/>
    <w:rsid w:val="005A5AB2"/>
    <w:rPr>
      <w:rFonts w:ascii="Times New Roman" w:hAnsi="Times New Roman"/>
      <w:b/>
    </w:rPr>
  </w:style>
  <w:style w:type="character" w:customStyle="1" w:styleId="WW8Num55z1">
    <w:name w:val="WW8Num55z1"/>
    <w:rsid w:val="005A5AB2"/>
    <w:rPr>
      <w:rFonts w:ascii="Courier New" w:hAnsi="Courier New" w:cs="Courier New"/>
    </w:rPr>
  </w:style>
  <w:style w:type="character" w:customStyle="1" w:styleId="WW8Num55z2">
    <w:name w:val="WW8Num55z2"/>
    <w:rsid w:val="005A5AB2"/>
    <w:rPr>
      <w:rFonts w:ascii="Wingdings" w:hAnsi="Wingdings"/>
    </w:rPr>
  </w:style>
  <w:style w:type="character" w:customStyle="1" w:styleId="WW8Num55z3">
    <w:name w:val="WW8Num55z3"/>
    <w:rsid w:val="005A5AB2"/>
    <w:rPr>
      <w:rFonts w:ascii="Symbol" w:hAnsi="Symbol"/>
    </w:rPr>
  </w:style>
  <w:style w:type="character" w:customStyle="1" w:styleId="WW8Num56z1">
    <w:name w:val="WW8Num56z1"/>
    <w:rsid w:val="005A5AB2"/>
    <w:rPr>
      <w:rFonts w:ascii="Symbol" w:hAnsi="Symbol"/>
    </w:rPr>
  </w:style>
  <w:style w:type="character" w:customStyle="1" w:styleId="WW8Num57z0">
    <w:name w:val="WW8Num57z0"/>
    <w:rsid w:val="005A5AB2"/>
    <w:rPr>
      <w:i w:val="0"/>
      <w:color w:val="auto"/>
    </w:rPr>
  </w:style>
  <w:style w:type="character" w:customStyle="1" w:styleId="WW8Num58z0">
    <w:name w:val="WW8Num58z0"/>
    <w:rsid w:val="005A5AB2"/>
    <w:rPr>
      <w:rFonts w:ascii="Symbol" w:hAnsi="Symbol"/>
    </w:rPr>
  </w:style>
  <w:style w:type="character" w:customStyle="1" w:styleId="WW8Num60z0">
    <w:name w:val="WW8Num60z0"/>
    <w:rsid w:val="005A5AB2"/>
    <w:rPr>
      <w:i w:val="0"/>
      <w:color w:val="auto"/>
    </w:rPr>
  </w:style>
  <w:style w:type="character" w:customStyle="1" w:styleId="WW8Num63z0">
    <w:name w:val="WW8Num63z0"/>
    <w:rsid w:val="005A5AB2"/>
    <w:rPr>
      <w:rFonts w:ascii="Symbol" w:hAnsi="Symbol"/>
    </w:rPr>
  </w:style>
  <w:style w:type="character" w:customStyle="1" w:styleId="WW8Num63z1">
    <w:name w:val="WW8Num63z1"/>
    <w:rsid w:val="005A5AB2"/>
    <w:rPr>
      <w:rFonts w:ascii="Courier New" w:hAnsi="Courier New" w:cs="Courier New"/>
    </w:rPr>
  </w:style>
  <w:style w:type="character" w:customStyle="1" w:styleId="WW8Num63z2">
    <w:name w:val="WW8Num63z2"/>
    <w:rsid w:val="005A5AB2"/>
    <w:rPr>
      <w:rFonts w:ascii="Wingdings" w:hAnsi="Wingdings"/>
    </w:rPr>
  </w:style>
  <w:style w:type="character" w:customStyle="1" w:styleId="WW8Num64z0">
    <w:name w:val="WW8Num64z0"/>
    <w:rsid w:val="005A5AB2"/>
    <w:rPr>
      <w:rFonts w:ascii="Times New Roman" w:hAnsi="Times New Roman"/>
    </w:rPr>
  </w:style>
  <w:style w:type="character" w:customStyle="1" w:styleId="WW8Num66z0">
    <w:name w:val="WW8Num66z0"/>
    <w:rsid w:val="005A5AB2"/>
    <w:rPr>
      <w:rFonts w:ascii="Symbol" w:hAnsi="Symbol"/>
    </w:rPr>
  </w:style>
  <w:style w:type="character" w:customStyle="1" w:styleId="WW8Num66z1">
    <w:name w:val="WW8Num66z1"/>
    <w:rsid w:val="005A5AB2"/>
    <w:rPr>
      <w:rFonts w:ascii="Courier New" w:hAnsi="Courier New" w:cs="Courier New"/>
    </w:rPr>
  </w:style>
  <w:style w:type="character" w:customStyle="1" w:styleId="WW8Num66z2">
    <w:name w:val="WW8Num66z2"/>
    <w:rsid w:val="005A5AB2"/>
    <w:rPr>
      <w:rFonts w:ascii="Wingdings" w:hAnsi="Wingdings"/>
    </w:rPr>
  </w:style>
  <w:style w:type="character" w:customStyle="1" w:styleId="WW8Num67z0">
    <w:name w:val="WW8Num67z0"/>
    <w:rsid w:val="005A5AB2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5A5AB2"/>
    <w:rPr>
      <w:rFonts w:ascii="Symbol" w:hAnsi="Symbol"/>
    </w:rPr>
  </w:style>
  <w:style w:type="character" w:customStyle="1" w:styleId="WW8Num69z0">
    <w:name w:val="WW8Num69z0"/>
    <w:rsid w:val="005A5AB2"/>
    <w:rPr>
      <w:rFonts w:ascii="Times New Roman" w:hAnsi="Times New Roman"/>
      <w:b/>
    </w:rPr>
  </w:style>
  <w:style w:type="character" w:customStyle="1" w:styleId="WW8Num69z1">
    <w:name w:val="WW8Num69z1"/>
    <w:rsid w:val="005A5AB2"/>
    <w:rPr>
      <w:rFonts w:ascii="Courier New" w:hAnsi="Courier New" w:cs="Courier New"/>
    </w:rPr>
  </w:style>
  <w:style w:type="character" w:customStyle="1" w:styleId="WW8Num69z2">
    <w:name w:val="WW8Num69z2"/>
    <w:rsid w:val="005A5AB2"/>
    <w:rPr>
      <w:rFonts w:ascii="Wingdings" w:hAnsi="Wingdings"/>
    </w:rPr>
  </w:style>
  <w:style w:type="character" w:customStyle="1" w:styleId="WW8Num69z3">
    <w:name w:val="WW8Num69z3"/>
    <w:rsid w:val="005A5AB2"/>
    <w:rPr>
      <w:rFonts w:ascii="Symbol" w:hAnsi="Symbol"/>
    </w:rPr>
  </w:style>
  <w:style w:type="character" w:customStyle="1" w:styleId="WW8Num70z0">
    <w:name w:val="WW8Num70z0"/>
    <w:rsid w:val="005A5AB2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5A5AB2"/>
    <w:rPr>
      <w:rFonts w:ascii="Times New Roman" w:hAnsi="Times New Roman"/>
      <w:b/>
    </w:rPr>
  </w:style>
  <w:style w:type="character" w:customStyle="1" w:styleId="WW8Num74z1">
    <w:name w:val="WW8Num74z1"/>
    <w:rsid w:val="005A5AB2"/>
    <w:rPr>
      <w:rFonts w:ascii="Courier New" w:hAnsi="Courier New" w:cs="Courier New"/>
    </w:rPr>
  </w:style>
  <w:style w:type="character" w:customStyle="1" w:styleId="WW8Num74z2">
    <w:name w:val="WW8Num74z2"/>
    <w:rsid w:val="005A5AB2"/>
    <w:rPr>
      <w:rFonts w:ascii="Wingdings" w:hAnsi="Wingdings"/>
    </w:rPr>
  </w:style>
  <w:style w:type="character" w:customStyle="1" w:styleId="WW8Num74z3">
    <w:name w:val="WW8Num74z3"/>
    <w:rsid w:val="005A5AB2"/>
    <w:rPr>
      <w:rFonts w:ascii="Symbol" w:hAnsi="Symbol"/>
    </w:rPr>
  </w:style>
  <w:style w:type="character" w:customStyle="1" w:styleId="WW8Num75z0">
    <w:name w:val="WW8Num75z0"/>
    <w:rsid w:val="005A5AB2"/>
    <w:rPr>
      <w:rFonts w:ascii="Symbol" w:hAnsi="Symbol"/>
    </w:rPr>
  </w:style>
  <w:style w:type="character" w:customStyle="1" w:styleId="WW8Num76z0">
    <w:name w:val="WW8Num76z0"/>
    <w:rsid w:val="005A5AB2"/>
    <w:rPr>
      <w:sz w:val="16"/>
    </w:rPr>
  </w:style>
  <w:style w:type="character" w:customStyle="1" w:styleId="WW8Num78z0">
    <w:name w:val="WW8Num78z0"/>
    <w:rsid w:val="005A5AB2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5A5AB2"/>
    <w:rPr>
      <w:i w:val="0"/>
      <w:color w:val="auto"/>
    </w:rPr>
  </w:style>
  <w:style w:type="character" w:customStyle="1" w:styleId="WW8Num81z0">
    <w:name w:val="WW8Num81z0"/>
    <w:rsid w:val="005A5AB2"/>
    <w:rPr>
      <w:rFonts w:ascii="Symbol" w:hAnsi="Symbol"/>
    </w:rPr>
  </w:style>
  <w:style w:type="character" w:customStyle="1" w:styleId="WW8Num83z0">
    <w:name w:val="WW8Num83z0"/>
    <w:rsid w:val="005A5AB2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5A5AB2"/>
    <w:rPr>
      <w:rFonts w:ascii="Symbol" w:hAnsi="Symbol"/>
    </w:rPr>
  </w:style>
  <w:style w:type="character" w:customStyle="1" w:styleId="WW8Num85z1">
    <w:name w:val="WW8Num85z1"/>
    <w:rsid w:val="005A5AB2"/>
    <w:rPr>
      <w:rFonts w:ascii="Courier New" w:hAnsi="Courier New" w:cs="Courier New"/>
    </w:rPr>
  </w:style>
  <w:style w:type="character" w:customStyle="1" w:styleId="WW8Num85z2">
    <w:name w:val="WW8Num85z2"/>
    <w:rsid w:val="005A5AB2"/>
    <w:rPr>
      <w:rFonts w:ascii="Wingdings" w:hAnsi="Wingdings"/>
    </w:rPr>
  </w:style>
  <w:style w:type="character" w:customStyle="1" w:styleId="WW8Num86z0">
    <w:name w:val="WW8Num86z0"/>
    <w:rsid w:val="005A5AB2"/>
    <w:rPr>
      <w:rFonts w:ascii="Symbol" w:hAnsi="Symbol"/>
    </w:rPr>
  </w:style>
  <w:style w:type="character" w:customStyle="1" w:styleId="WW8Num87z0">
    <w:name w:val="WW8Num87z0"/>
    <w:rsid w:val="005A5AB2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5A5AB2"/>
    <w:rPr>
      <w:rFonts w:ascii="Arial" w:eastAsia="Times New Roman" w:hAnsi="Arial" w:cs="Arial"/>
    </w:rPr>
  </w:style>
  <w:style w:type="character" w:customStyle="1" w:styleId="WW8Num90z1">
    <w:name w:val="WW8Num90z1"/>
    <w:rsid w:val="005A5AB2"/>
    <w:rPr>
      <w:rFonts w:ascii="Courier New" w:hAnsi="Courier New" w:cs="Courier New"/>
    </w:rPr>
  </w:style>
  <w:style w:type="character" w:customStyle="1" w:styleId="WW8Num90z2">
    <w:name w:val="WW8Num90z2"/>
    <w:rsid w:val="005A5AB2"/>
    <w:rPr>
      <w:rFonts w:ascii="Wingdings" w:hAnsi="Wingdings"/>
    </w:rPr>
  </w:style>
  <w:style w:type="character" w:customStyle="1" w:styleId="WW8Num90z3">
    <w:name w:val="WW8Num90z3"/>
    <w:rsid w:val="005A5AB2"/>
    <w:rPr>
      <w:rFonts w:ascii="Symbol" w:hAnsi="Symbol"/>
    </w:rPr>
  </w:style>
  <w:style w:type="character" w:customStyle="1" w:styleId="WW8Num93z0">
    <w:name w:val="WW8Num93z0"/>
    <w:rsid w:val="005A5AB2"/>
    <w:rPr>
      <w:rFonts w:ascii="Times New Roman" w:hAnsi="Times New Roman"/>
    </w:rPr>
  </w:style>
  <w:style w:type="character" w:customStyle="1" w:styleId="WW8Num93z1">
    <w:name w:val="WW8Num93z1"/>
    <w:rsid w:val="005A5AB2"/>
    <w:rPr>
      <w:rFonts w:ascii="Courier New" w:hAnsi="Courier New" w:cs="Courier New"/>
    </w:rPr>
  </w:style>
  <w:style w:type="character" w:customStyle="1" w:styleId="WW8Num93z2">
    <w:name w:val="WW8Num93z2"/>
    <w:rsid w:val="005A5AB2"/>
    <w:rPr>
      <w:rFonts w:ascii="Wingdings" w:hAnsi="Wingdings"/>
    </w:rPr>
  </w:style>
  <w:style w:type="character" w:customStyle="1" w:styleId="WW8Num93z3">
    <w:name w:val="WW8Num93z3"/>
    <w:rsid w:val="005A5AB2"/>
    <w:rPr>
      <w:rFonts w:ascii="Symbol" w:hAnsi="Symbol"/>
    </w:rPr>
  </w:style>
  <w:style w:type="character" w:customStyle="1" w:styleId="WW8Num95z0">
    <w:name w:val="WW8Num95z0"/>
    <w:rsid w:val="005A5AB2"/>
    <w:rPr>
      <w:rFonts w:ascii="Courier New" w:hAnsi="Courier New" w:cs="Courier New"/>
    </w:rPr>
  </w:style>
  <w:style w:type="character" w:customStyle="1" w:styleId="WW8Num95z2">
    <w:name w:val="WW8Num95z2"/>
    <w:rsid w:val="005A5AB2"/>
    <w:rPr>
      <w:rFonts w:ascii="Wingdings" w:hAnsi="Wingdings"/>
    </w:rPr>
  </w:style>
  <w:style w:type="character" w:customStyle="1" w:styleId="WW8Num95z3">
    <w:name w:val="WW8Num95z3"/>
    <w:rsid w:val="005A5AB2"/>
    <w:rPr>
      <w:rFonts w:ascii="Symbol" w:hAnsi="Symbol"/>
    </w:rPr>
  </w:style>
  <w:style w:type="character" w:customStyle="1" w:styleId="WW8Num96z0">
    <w:name w:val="WW8Num96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5A5AB2"/>
    <w:rPr>
      <w:rFonts w:ascii="Symbol" w:hAnsi="Symbol"/>
    </w:rPr>
  </w:style>
  <w:style w:type="character" w:customStyle="1" w:styleId="WW8Num97z1">
    <w:name w:val="WW8Num97z1"/>
    <w:rsid w:val="005A5AB2"/>
    <w:rPr>
      <w:rFonts w:ascii="Courier New" w:hAnsi="Courier New" w:cs="Courier New"/>
    </w:rPr>
  </w:style>
  <w:style w:type="character" w:customStyle="1" w:styleId="WW8Num97z2">
    <w:name w:val="WW8Num97z2"/>
    <w:rsid w:val="005A5AB2"/>
    <w:rPr>
      <w:rFonts w:ascii="Wingdings" w:hAnsi="Wingdings"/>
    </w:rPr>
  </w:style>
  <w:style w:type="character" w:customStyle="1" w:styleId="WW8Num98z0">
    <w:name w:val="WW8Num98z0"/>
    <w:rsid w:val="005A5AB2"/>
    <w:rPr>
      <w:rFonts w:ascii="Times New Roman" w:hAnsi="Times New Roman"/>
    </w:rPr>
  </w:style>
  <w:style w:type="character" w:customStyle="1" w:styleId="WW8Num98z1">
    <w:name w:val="WW8Num98z1"/>
    <w:rsid w:val="005A5AB2"/>
    <w:rPr>
      <w:rFonts w:ascii="Courier New" w:hAnsi="Courier New" w:cs="Courier New"/>
    </w:rPr>
  </w:style>
  <w:style w:type="character" w:customStyle="1" w:styleId="WW8Num98z2">
    <w:name w:val="WW8Num98z2"/>
    <w:rsid w:val="005A5AB2"/>
    <w:rPr>
      <w:rFonts w:ascii="Wingdings" w:hAnsi="Wingdings"/>
    </w:rPr>
  </w:style>
  <w:style w:type="character" w:customStyle="1" w:styleId="WW8Num98z3">
    <w:name w:val="WW8Num98z3"/>
    <w:rsid w:val="005A5AB2"/>
    <w:rPr>
      <w:rFonts w:ascii="Symbol" w:hAnsi="Symbol"/>
    </w:rPr>
  </w:style>
  <w:style w:type="character" w:customStyle="1" w:styleId="WW8Num100z0">
    <w:name w:val="WW8Num100z0"/>
    <w:rsid w:val="005A5AB2"/>
    <w:rPr>
      <w:rFonts w:ascii="Times New Roman" w:hAnsi="Times New Roman"/>
    </w:rPr>
  </w:style>
  <w:style w:type="character" w:customStyle="1" w:styleId="WW8Num100z1">
    <w:name w:val="WW8Num100z1"/>
    <w:rsid w:val="005A5AB2"/>
    <w:rPr>
      <w:rFonts w:ascii="Courier New" w:hAnsi="Courier New" w:cs="Courier New"/>
    </w:rPr>
  </w:style>
  <w:style w:type="character" w:customStyle="1" w:styleId="WW8Num100z2">
    <w:name w:val="WW8Num100z2"/>
    <w:rsid w:val="005A5AB2"/>
    <w:rPr>
      <w:rFonts w:ascii="Wingdings" w:hAnsi="Wingdings"/>
    </w:rPr>
  </w:style>
  <w:style w:type="character" w:customStyle="1" w:styleId="WW8Num100z3">
    <w:name w:val="WW8Num100z3"/>
    <w:rsid w:val="005A5AB2"/>
    <w:rPr>
      <w:rFonts w:ascii="Symbol" w:hAnsi="Symbol"/>
    </w:rPr>
  </w:style>
  <w:style w:type="character" w:customStyle="1" w:styleId="WW8Num101z0">
    <w:name w:val="WW8Num101z0"/>
    <w:rsid w:val="005A5AB2"/>
    <w:rPr>
      <w:rFonts w:ascii="Symbol" w:hAnsi="Symbol"/>
    </w:rPr>
  </w:style>
  <w:style w:type="character" w:customStyle="1" w:styleId="WW8Num101z1">
    <w:name w:val="WW8Num101z1"/>
    <w:rsid w:val="005A5AB2"/>
    <w:rPr>
      <w:rFonts w:ascii="Courier New" w:hAnsi="Courier New" w:cs="Courier New"/>
    </w:rPr>
  </w:style>
  <w:style w:type="character" w:customStyle="1" w:styleId="WW8Num101z2">
    <w:name w:val="WW8Num101z2"/>
    <w:rsid w:val="005A5AB2"/>
    <w:rPr>
      <w:rFonts w:ascii="Wingdings" w:hAnsi="Wingdings"/>
    </w:rPr>
  </w:style>
  <w:style w:type="character" w:customStyle="1" w:styleId="WW8Num102z0">
    <w:name w:val="WW8Num102z0"/>
    <w:rsid w:val="005A5AB2"/>
    <w:rPr>
      <w:rFonts w:ascii="Symbol" w:hAnsi="Symbol"/>
    </w:rPr>
  </w:style>
  <w:style w:type="character" w:customStyle="1" w:styleId="WW8Num103z0">
    <w:name w:val="WW8Num103z0"/>
    <w:rsid w:val="005A5AB2"/>
    <w:rPr>
      <w:rFonts w:ascii="Times New Roman" w:hAnsi="Times New Roman"/>
    </w:rPr>
  </w:style>
  <w:style w:type="character" w:customStyle="1" w:styleId="WW8Num104z0">
    <w:name w:val="WW8Num104z0"/>
    <w:rsid w:val="005A5AB2"/>
    <w:rPr>
      <w:sz w:val="16"/>
    </w:rPr>
  </w:style>
  <w:style w:type="character" w:customStyle="1" w:styleId="WW8Num105z0">
    <w:name w:val="WW8Num105z0"/>
    <w:rsid w:val="005A5AB2"/>
    <w:rPr>
      <w:rFonts w:ascii="Times New Roman" w:hAnsi="Times New Roman"/>
    </w:rPr>
  </w:style>
  <w:style w:type="character" w:customStyle="1" w:styleId="WW8Num105z1">
    <w:name w:val="WW8Num105z1"/>
    <w:rsid w:val="005A5AB2"/>
    <w:rPr>
      <w:rFonts w:ascii="Courier New" w:hAnsi="Courier New" w:cs="Courier New"/>
    </w:rPr>
  </w:style>
  <w:style w:type="character" w:customStyle="1" w:styleId="WW8Num105z2">
    <w:name w:val="WW8Num105z2"/>
    <w:rsid w:val="005A5AB2"/>
    <w:rPr>
      <w:rFonts w:ascii="Wingdings" w:hAnsi="Wingdings"/>
    </w:rPr>
  </w:style>
  <w:style w:type="character" w:customStyle="1" w:styleId="WW8Num105z3">
    <w:name w:val="WW8Num105z3"/>
    <w:rsid w:val="005A5AB2"/>
    <w:rPr>
      <w:rFonts w:ascii="Symbol" w:hAnsi="Symbol"/>
    </w:rPr>
  </w:style>
  <w:style w:type="character" w:customStyle="1" w:styleId="WW8Num106z0">
    <w:name w:val="WW8Num106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5A5AB2"/>
    <w:rPr>
      <w:rFonts w:ascii="Symbol" w:hAnsi="Symbol"/>
      <w:color w:val="auto"/>
    </w:rPr>
  </w:style>
  <w:style w:type="character" w:customStyle="1" w:styleId="WW8Num107z1">
    <w:name w:val="WW8Num107z1"/>
    <w:rsid w:val="005A5AB2"/>
    <w:rPr>
      <w:rFonts w:ascii="Courier New" w:hAnsi="Courier New" w:cs="Courier New"/>
    </w:rPr>
  </w:style>
  <w:style w:type="character" w:customStyle="1" w:styleId="WW8Num107z2">
    <w:name w:val="WW8Num107z2"/>
    <w:rsid w:val="005A5AB2"/>
    <w:rPr>
      <w:rFonts w:ascii="Wingdings" w:hAnsi="Wingdings"/>
    </w:rPr>
  </w:style>
  <w:style w:type="character" w:customStyle="1" w:styleId="WW8Num107z6">
    <w:name w:val="WW8Num107z6"/>
    <w:rsid w:val="005A5AB2"/>
    <w:rPr>
      <w:rFonts w:ascii="Symbol" w:hAnsi="Symbol"/>
    </w:rPr>
  </w:style>
  <w:style w:type="character" w:customStyle="1" w:styleId="WW8Num109z0">
    <w:name w:val="WW8Num109z0"/>
    <w:rsid w:val="005A5AB2"/>
    <w:rPr>
      <w:rFonts w:ascii="Symbol" w:hAnsi="Symbol"/>
    </w:rPr>
  </w:style>
  <w:style w:type="character" w:customStyle="1" w:styleId="WW8Num109z1">
    <w:name w:val="WW8Num109z1"/>
    <w:rsid w:val="005A5AB2"/>
    <w:rPr>
      <w:rFonts w:ascii="Courier New" w:hAnsi="Courier New" w:cs="Courier New"/>
    </w:rPr>
  </w:style>
  <w:style w:type="character" w:customStyle="1" w:styleId="WW8Num109z2">
    <w:name w:val="WW8Num109z2"/>
    <w:rsid w:val="005A5AB2"/>
    <w:rPr>
      <w:rFonts w:ascii="Wingdings" w:hAnsi="Wingdings"/>
    </w:rPr>
  </w:style>
  <w:style w:type="character" w:customStyle="1" w:styleId="WW8Num110z0">
    <w:name w:val="WW8Num110z0"/>
    <w:rsid w:val="005A5AB2"/>
    <w:rPr>
      <w:i w:val="0"/>
      <w:color w:val="auto"/>
    </w:rPr>
  </w:style>
  <w:style w:type="character" w:customStyle="1" w:styleId="WW8Num111z0">
    <w:name w:val="WW8Num111z0"/>
    <w:rsid w:val="005A5AB2"/>
    <w:rPr>
      <w:rFonts w:ascii="Garamond" w:eastAsia="Times New Roman" w:hAnsi="Garamond" w:cs="Times New Roman"/>
    </w:rPr>
  </w:style>
  <w:style w:type="character" w:customStyle="1" w:styleId="WW8Num111z1">
    <w:name w:val="WW8Num111z1"/>
    <w:rsid w:val="005A5AB2"/>
    <w:rPr>
      <w:rFonts w:ascii="Courier New" w:hAnsi="Courier New" w:cs="Courier New"/>
    </w:rPr>
  </w:style>
  <w:style w:type="character" w:customStyle="1" w:styleId="WW8Num111z2">
    <w:name w:val="WW8Num111z2"/>
    <w:rsid w:val="005A5AB2"/>
    <w:rPr>
      <w:rFonts w:ascii="Wingdings" w:hAnsi="Wingdings"/>
    </w:rPr>
  </w:style>
  <w:style w:type="character" w:customStyle="1" w:styleId="WW8Num111z3">
    <w:name w:val="WW8Num111z3"/>
    <w:rsid w:val="005A5AB2"/>
    <w:rPr>
      <w:rFonts w:ascii="Symbol" w:hAnsi="Symbol"/>
    </w:rPr>
  </w:style>
  <w:style w:type="character" w:customStyle="1" w:styleId="WW8Num112z0">
    <w:name w:val="WW8Num112z0"/>
    <w:rsid w:val="005A5AB2"/>
    <w:rPr>
      <w:rFonts w:ascii="Symbol" w:hAnsi="Symbol"/>
    </w:rPr>
  </w:style>
  <w:style w:type="character" w:customStyle="1" w:styleId="WW8Num113z0">
    <w:name w:val="WW8Num113z0"/>
    <w:rsid w:val="005A5AB2"/>
    <w:rPr>
      <w:rFonts w:ascii="Symbol" w:hAnsi="Symbol"/>
    </w:rPr>
  </w:style>
  <w:style w:type="character" w:customStyle="1" w:styleId="WW8Num114z0">
    <w:name w:val="WW8Num114z0"/>
    <w:rsid w:val="005A5AB2"/>
    <w:rPr>
      <w:rFonts w:ascii="Times New Roman" w:hAnsi="Times New Roman"/>
    </w:rPr>
  </w:style>
  <w:style w:type="character" w:customStyle="1" w:styleId="WW8Num115z0">
    <w:name w:val="WW8Num115z0"/>
    <w:rsid w:val="005A5AB2"/>
    <w:rPr>
      <w:rFonts w:ascii="Times New Roman" w:hAnsi="Times New Roman"/>
      <w:b/>
    </w:rPr>
  </w:style>
  <w:style w:type="character" w:customStyle="1" w:styleId="WW8Num116z0">
    <w:name w:val="WW8Num116z0"/>
    <w:rsid w:val="005A5AB2"/>
    <w:rPr>
      <w:rFonts w:ascii="Symbol" w:hAnsi="Symbol"/>
    </w:rPr>
  </w:style>
  <w:style w:type="character" w:customStyle="1" w:styleId="WW8Num116z1">
    <w:name w:val="WW8Num116z1"/>
    <w:rsid w:val="005A5AB2"/>
    <w:rPr>
      <w:rFonts w:ascii="Courier New" w:hAnsi="Courier New" w:cs="Courier New"/>
    </w:rPr>
  </w:style>
  <w:style w:type="character" w:customStyle="1" w:styleId="WW8Num116z2">
    <w:name w:val="WW8Num116z2"/>
    <w:rsid w:val="005A5AB2"/>
    <w:rPr>
      <w:rFonts w:ascii="Wingdings" w:hAnsi="Wingdings"/>
    </w:rPr>
  </w:style>
  <w:style w:type="character" w:customStyle="1" w:styleId="WW8Num118z0">
    <w:name w:val="WW8Num118z0"/>
    <w:rsid w:val="005A5AB2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5A5AB2"/>
    <w:rPr>
      <w:rFonts w:ascii="Wingdings" w:eastAsia="Times New Roman" w:hAnsi="Wingdings" w:cs="Arial"/>
    </w:rPr>
  </w:style>
  <w:style w:type="character" w:customStyle="1" w:styleId="WW8Num119z1">
    <w:name w:val="WW8Num119z1"/>
    <w:rsid w:val="005A5AB2"/>
    <w:rPr>
      <w:rFonts w:ascii="Courier New" w:hAnsi="Courier New" w:cs="Courier New"/>
    </w:rPr>
  </w:style>
  <w:style w:type="character" w:customStyle="1" w:styleId="WW8Num119z2">
    <w:name w:val="WW8Num119z2"/>
    <w:rsid w:val="005A5AB2"/>
    <w:rPr>
      <w:rFonts w:ascii="Wingdings" w:hAnsi="Wingdings"/>
    </w:rPr>
  </w:style>
  <w:style w:type="character" w:customStyle="1" w:styleId="WW8Num119z3">
    <w:name w:val="WW8Num119z3"/>
    <w:rsid w:val="005A5AB2"/>
    <w:rPr>
      <w:rFonts w:ascii="Symbol" w:hAnsi="Symbol"/>
    </w:rPr>
  </w:style>
  <w:style w:type="character" w:customStyle="1" w:styleId="WW8Num120z0">
    <w:name w:val="WW8Num120z0"/>
    <w:rsid w:val="005A5AB2"/>
    <w:rPr>
      <w:i w:val="0"/>
      <w:color w:val="auto"/>
    </w:rPr>
  </w:style>
  <w:style w:type="character" w:customStyle="1" w:styleId="WW8Num123z0">
    <w:name w:val="WW8Num123z0"/>
    <w:rsid w:val="005A5AB2"/>
    <w:rPr>
      <w:rFonts w:ascii="Symbol" w:hAnsi="Symbol"/>
    </w:rPr>
  </w:style>
  <w:style w:type="character" w:customStyle="1" w:styleId="WW8Num123z1">
    <w:name w:val="WW8Num123z1"/>
    <w:rsid w:val="005A5AB2"/>
    <w:rPr>
      <w:rFonts w:ascii="Courier New" w:hAnsi="Courier New" w:cs="Courier New"/>
    </w:rPr>
  </w:style>
  <w:style w:type="character" w:customStyle="1" w:styleId="WW8Num123z2">
    <w:name w:val="WW8Num123z2"/>
    <w:rsid w:val="005A5AB2"/>
    <w:rPr>
      <w:rFonts w:ascii="Wingdings" w:hAnsi="Wingdings"/>
    </w:rPr>
  </w:style>
  <w:style w:type="character" w:customStyle="1" w:styleId="WW8Num124z0">
    <w:name w:val="WW8Num124z0"/>
    <w:rsid w:val="005A5AB2"/>
    <w:rPr>
      <w:rFonts w:ascii="Times New Roman" w:hAnsi="Times New Roman"/>
    </w:rPr>
  </w:style>
  <w:style w:type="character" w:customStyle="1" w:styleId="WW8Num124z1">
    <w:name w:val="WW8Num124z1"/>
    <w:rsid w:val="005A5AB2"/>
    <w:rPr>
      <w:rFonts w:ascii="Courier New" w:hAnsi="Courier New" w:cs="Courier New"/>
    </w:rPr>
  </w:style>
  <w:style w:type="character" w:customStyle="1" w:styleId="WW8Num124z2">
    <w:name w:val="WW8Num124z2"/>
    <w:rsid w:val="005A5AB2"/>
    <w:rPr>
      <w:rFonts w:ascii="Wingdings" w:hAnsi="Wingdings"/>
    </w:rPr>
  </w:style>
  <w:style w:type="character" w:customStyle="1" w:styleId="WW8Num124z3">
    <w:name w:val="WW8Num124z3"/>
    <w:rsid w:val="005A5AB2"/>
    <w:rPr>
      <w:rFonts w:ascii="Symbol" w:hAnsi="Symbol"/>
    </w:rPr>
  </w:style>
  <w:style w:type="character" w:customStyle="1" w:styleId="WW8Num125z0">
    <w:name w:val="WW8Num125z0"/>
    <w:rsid w:val="005A5AB2"/>
    <w:rPr>
      <w:rFonts w:ascii="Times New Roman" w:hAnsi="Times New Roman"/>
    </w:rPr>
  </w:style>
  <w:style w:type="character" w:customStyle="1" w:styleId="WW8Num126z3">
    <w:name w:val="WW8Num126z3"/>
    <w:rsid w:val="005A5AB2"/>
    <w:rPr>
      <w:rFonts w:ascii="Symbol" w:hAnsi="Symbol"/>
    </w:rPr>
  </w:style>
  <w:style w:type="character" w:customStyle="1" w:styleId="WW8Num127z0">
    <w:name w:val="WW8Num127z0"/>
    <w:rsid w:val="005A5AB2"/>
    <w:rPr>
      <w:rFonts w:ascii="Symbol" w:hAnsi="Symbol"/>
    </w:rPr>
  </w:style>
  <w:style w:type="character" w:customStyle="1" w:styleId="WW8Num127z1">
    <w:name w:val="WW8Num127z1"/>
    <w:rsid w:val="005A5AB2"/>
    <w:rPr>
      <w:rFonts w:ascii="Courier New" w:hAnsi="Courier New"/>
    </w:rPr>
  </w:style>
  <w:style w:type="character" w:customStyle="1" w:styleId="WW8Num127z2">
    <w:name w:val="WW8Num127z2"/>
    <w:rsid w:val="005A5AB2"/>
    <w:rPr>
      <w:rFonts w:ascii="Wingdings" w:hAnsi="Wingdings"/>
    </w:rPr>
  </w:style>
  <w:style w:type="character" w:customStyle="1" w:styleId="WW8Num128z0">
    <w:name w:val="WW8Num128z0"/>
    <w:rsid w:val="005A5AB2"/>
    <w:rPr>
      <w:rFonts w:ascii="Symbol" w:hAnsi="Symbol"/>
      <w:color w:val="auto"/>
    </w:rPr>
  </w:style>
  <w:style w:type="character" w:customStyle="1" w:styleId="WW8Num128z1">
    <w:name w:val="WW8Num128z1"/>
    <w:rsid w:val="005A5AB2"/>
    <w:rPr>
      <w:rFonts w:ascii="Courier New" w:hAnsi="Courier New" w:cs="Courier New"/>
    </w:rPr>
  </w:style>
  <w:style w:type="character" w:customStyle="1" w:styleId="WW8Num128z2">
    <w:name w:val="WW8Num128z2"/>
    <w:rsid w:val="005A5AB2"/>
    <w:rPr>
      <w:rFonts w:ascii="Wingdings" w:hAnsi="Wingdings"/>
    </w:rPr>
  </w:style>
  <w:style w:type="character" w:customStyle="1" w:styleId="WW8Num128z3">
    <w:name w:val="WW8Num128z3"/>
    <w:rsid w:val="005A5AB2"/>
    <w:rPr>
      <w:rFonts w:ascii="Symbol" w:hAnsi="Symbol"/>
    </w:rPr>
  </w:style>
  <w:style w:type="character" w:customStyle="1" w:styleId="WW8Num132z0">
    <w:name w:val="WW8Num132z0"/>
    <w:rsid w:val="005A5AB2"/>
    <w:rPr>
      <w:rFonts w:ascii="Times New Roman" w:hAnsi="Times New Roman"/>
      <w:color w:val="auto"/>
    </w:rPr>
  </w:style>
  <w:style w:type="character" w:customStyle="1" w:styleId="WW8Num133z0">
    <w:name w:val="WW8Num133z0"/>
    <w:rsid w:val="005A5AB2"/>
    <w:rPr>
      <w:rFonts w:ascii="Courier New" w:hAnsi="Courier New" w:cs="Courier New"/>
    </w:rPr>
  </w:style>
  <w:style w:type="character" w:customStyle="1" w:styleId="WW8Num133z2">
    <w:name w:val="WW8Num133z2"/>
    <w:rsid w:val="005A5AB2"/>
    <w:rPr>
      <w:rFonts w:ascii="Wingdings" w:hAnsi="Wingdings"/>
    </w:rPr>
  </w:style>
  <w:style w:type="character" w:customStyle="1" w:styleId="WW8Num133z3">
    <w:name w:val="WW8Num133z3"/>
    <w:rsid w:val="005A5AB2"/>
    <w:rPr>
      <w:rFonts w:ascii="Symbol" w:hAnsi="Symbol"/>
    </w:rPr>
  </w:style>
  <w:style w:type="character" w:customStyle="1" w:styleId="WW8Num134z0">
    <w:name w:val="WW8Num134z0"/>
    <w:rsid w:val="005A5AB2"/>
    <w:rPr>
      <w:rFonts w:ascii="Wingdings" w:hAnsi="Wingdings"/>
    </w:rPr>
  </w:style>
  <w:style w:type="character" w:customStyle="1" w:styleId="WW8Num134z1">
    <w:name w:val="WW8Num134z1"/>
    <w:rsid w:val="005A5AB2"/>
    <w:rPr>
      <w:rFonts w:ascii="Times New Roman" w:hAnsi="Times New Roman"/>
      <w:b/>
    </w:rPr>
  </w:style>
  <w:style w:type="character" w:customStyle="1" w:styleId="WW8Num134z3">
    <w:name w:val="WW8Num134z3"/>
    <w:rsid w:val="005A5AB2"/>
    <w:rPr>
      <w:rFonts w:ascii="Symbol" w:hAnsi="Symbol"/>
    </w:rPr>
  </w:style>
  <w:style w:type="character" w:customStyle="1" w:styleId="WW8Num134z4">
    <w:name w:val="WW8Num134z4"/>
    <w:rsid w:val="005A5AB2"/>
    <w:rPr>
      <w:rFonts w:ascii="Courier New" w:hAnsi="Courier New" w:cs="Courier New"/>
    </w:rPr>
  </w:style>
  <w:style w:type="character" w:customStyle="1" w:styleId="WW8Num135z0">
    <w:name w:val="WW8Num135z0"/>
    <w:rsid w:val="005A5AB2"/>
    <w:rPr>
      <w:sz w:val="16"/>
    </w:rPr>
  </w:style>
  <w:style w:type="character" w:customStyle="1" w:styleId="WW8Num136z0">
    <w:name w:val="WW8Num136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5A5AB2"/>
    <w:rPr>
      <w:rFonts w:ascii="Times New Roman" w:hAnsi="Times New Roman"/>
    </w:rPr>
  </w:style>
  <w:style w:type="character" w:customStyle="1" w:styleId="WW8Num143z1">
    <w:name w:val="WW8Num143z1"/>
    <w:rsid w:val="005A5AB2"/>
    <w:rPr>
      <w:b w:val="0"/>
      <w:u w:val="single"/>
    </w:rPr>
  </w:style>
  <w:style w:type="character" w:customStyle="1" w:styleId="WW8Num144z0">
    <w:name w:val="WW8Num144z0"/>
    <w:rsid w:val="005A5AB2"/>
    <w:rPr>
      <w:rFonts w:ascii="Wingdings" w:hAnsi="Wingdings"/>
    </w:rPr>
  </w:style>
  <w:style w:type="character" w:customStyle="1" w:styleId="WW8Num144z1">
    <w:name w:val="WW8Num144z1"/>
    <w:rsid w:val="005A5AB2"/>
    <w:rPr>
      <w:rFonts w:ascii="Courier New" w:hAnsi="Courier New" w:cs="Courier New"/>
    </w:rPr>
  </w:style>
  <w:style w:type="character" w:customStyle="1" w:styleId="WW8Num144z3">
    <w:name w:val="WW8Num144z3"/>
    <w:rsid w:val="005A5AB2"/>
    <w:rPr>
      <w:rFonts w:ascii="Symbol" w:hAnsi="Symbol"/>
    </w:rPr>
  </w:style>
  <w:style w:type="character" w:customStyle="1" w:styleId="WW8Num145z0">
    <w:name w:val="WW8Num145z0"/>
    <w:rsid w:val="005A5AB2"/>
    <w:rPr>
      <w:rFonts w:ascii="Wingdings" w:hAnsi="Wingdings"/>
    </w:rPr>
  </w:style>
  <w:style w:type="character" w:customStyle="1" w:styleId="WW8Num145z1">
    <w:name w:val="WW8Num145z1"/>
    <w:rsid w:val="005A5AB2"/>
    <w:rPr>
      <w:rFonts w:ascii="Courier New" w:hAnsi="Courier New" w:cs="Courier New"/>
    </w:rPr>
  </w:style>
  <w:style w:type="character" w:customStyle="1" w:styleId="WW8Num145z3">
    <w:name w:val="WW8Num145z3"/>
    <w:rsid w:val="005A5AB2"/>
    <w:rPr>
      <w:rFonts w:ascii="Symbol" w:hAnsi="Symbol"/>
    </w:rPr>
  </w:style>
  <w:style w:type="character" w:customStyle="1" w:styleId="WW8Num146z0">
    <w:name w:val="WW8Num146z0"/>
    <w:rsid w:val="005A5AB2"/>
    <w:rPr>
      <w:rFonts w:ascii="Times New Roman" w:hAnsi="Times New Roman"/>
    </w:rPr>
  </w:style>
  <w:style w:type="character" w:customStyle="1" w:styleId="WW8Num147z0">
    <w:name w:val="WW8Num147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5A5AB2"/>
    <w:rPr>
      <w:u w:val="none"/>
    </w:rPr>
  </w:style>
  <w:style w:type="character" w:customStyle="1" w:styleId="WW8Num148z0">
    <w:name w:val="WW8Num148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5A5AB2"/>
    <w:rPr>
      <w:rFonts w:ascii="Wingdings" w:hAnsi="Wingdings"/>
    </w:rPr>
  </w:style>
  <w:style w:type="character" w:customStyle="1" w:styleId="WW8Num150z1">
    <w:name w:val="WW8Num150z1"/>
    <w:rsid w:val="005A5AB2"/>
    <w:rPr>
      <w:rFonts w:ascii="Courier New" w:hAnsi="Courier New" w:cs="Courier New"/>
    </w:rPr>
  </w:style>
  <w:style w:type="character" w:customStyle="1" w:styleId="WW8Num150z3">
    <w:name w:val="WW8Num150z3"/>
    <w:rsid w:val="005A5AB2"/>
    <w:rPr>
      <w:rFonts w:ascii="Symbol" w:hAnsi="Symbol"/>
    </w:rPr>
  </w:style>
  <w:style w:type="character" w:customStyle="1" w:styleId="WW8Num151z0">
    <w:name w:val="WW8Num151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5A5AB2"/>
    <w:rPr>
      <w:rFonts w:ascii="Courier New" w:hAnsi="Courier New" w:cs="Courier New"/>
    </w:rPr>
  </w:style>
  <w:style w:type="character" w:customStyle="1" w:styleId="WW8Num152z2">
    <w:name w:val="WW8Num152z2"/>
    <w:rsid w:val="005A5AB2"/>
    <w:rPr>
      <w:rFonts w:ascii="Wingdings" w:hAnsi="Wingdings"/>
    </w:rPr>
  </w:style>
  <w:style w:type="character" w:customStyle="1" w:styleId="WW8Num152z3">
    <w:name w:val="WW8Num152z3"/>
    <w:rsid w:val="005A5AB2"/>
    <w:rPr>
      <w:rFonts w:ascii="Symbol" w:hAnsi="Symbol"/>
    </w:rPr>
  </w:style>
  <w:style w:type="character" w:customStyle="1" w:styleId="WW8Num153z0">
    <w:name w:val="WW8Num153z0"/>
    <w:rsid w:val="005A5AB2"/>
    <w:rPr>
      <w:b w:val="0"/>
    </w:rPr>
  </w:style>
  <w:style w:type="character" w:customStyle="1" w:styleId="WW8Num154z0">
    <w:name w:val="WW8Num154z0"/>
    <w:rsid w:val="005A5AB2"/>
    <w:rPr>
      <w:rFonts w:ascii="Wingdings" w:hAnsi="Wingdings"/>
    </w:rPr>
  </w:style>
  <w:style w:type="character" w:customStyle="1" w:styleId="WW8Num154z1">
    <w:name w:val="WW8Num154z1"/>
    <w:rsid w:val="005A5AB2"/>
    <w:rPr>
      <w:rFonts w:ascii="Courier New" w:hAnsi="Courier New" w:cs="Courier New"/>
    </w:rPr>
  </w:style>
  <w:style w:type="character" w:customStyle="1" w:styleId="WW8Num154z3">
    <w:name w:val="WW8Num154z3"/>
    <w:rsid w:val="005A5AB2"/>
    <w:rPr>
      <w:rFonts w:ascii="Symbol" w:hAnsi="Symbol"/>
    </w:rPr>
  </w:style>
  <w:style w:type="character" w:customStyle="1" w:styleId="WW8Num155z0">
    <w:name w:val="WW8Num155z0"/>
    <w:rsid w:val="005A5AB2"/>
    <w:rPr>
      <w:i w:val="0"/>
      <w:color w:val="auto"/>
    </w:rPr>
  </w:style>
  <w:style w:type="character" w:customStyle="1" w:styleId="WW8Num157z0">
    <w:name w:val="WW8Num157z0"/>
    <w:rsid w:val="005A5AB2"/>
    <w:rPr>
      <w:b w:val="0"/>
    </w:rPr>
  </w:style>
  <w:style w:type="character" w:customStyle="1" w:styleId="WW8Num158z0">
    <w:name w:val="WW8Num158z0"/>
    <w:rsid w:val="005A5AB2"/>
    <w:rPr>
      <w:i w:val="0"/>
    </w:rPr>
  </w:style>
  <w:style w:type="character" w:customStyle="1" w:styleId="WW8Num160z0">
    <w:name w:val="WW8Num160z0"/>
    <w:rsid w:val="005A5AB2"/>
    <w:rPr>
      <w:rFonts w:ascii="Times New Roman" w:hAnsi="Times New Roman"/>
    </w:rPr>
  </w:style>
  <w:style w:type="character" w:customStyle="1" w:styleId="WW8Num160z1">
    <w:name w:val="WW8Num160z1"/>
    <w:rsid w:val="005A5AB2"/>
    <w:rPr>
      <w:rFonts w:ascii="Courier New" w:hAnsi="Courier New" w:cs="Courier New"/>
    </w:rPr>
  </w:style>
  <w:style w:type="character" w:customStyle="1" w:styleId="WW8Num160z2">
    <w:name w:val="WW8Num160z2"/>
    <w:rsid w:val="005A5AB2"/>
    <w:rPr>
      <w:rFonts w:ascii="Wingdings" w:hAnsi="Wingdings"/>
    </w:rPr>
  </w:style>
  <w:style w:type="character" w:customStyle="1" w:styleId="WW8Num160z3">
    <w:name w:val="WW8Num160z3"/>
    <w:rsid w:val="005A5AB2"/>
    <w:rPr>
      <w:rFonts w:ascii="Symbol" w:hAnsi="Symbol"/>
    </w:rPr>
  </w:style>
  <w:style w:type="character" w:customStyle="1" w:styleId="WW8Num161z0">
    <w:name w:val="WW8Num161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5A5AB2"/>
    <w:rPr>
      <w:rFonts w:ascii="Symbol" w:hAnsi="Symbol"/>
    </w:rPr>
  </w:style>
  <w:style w:type="character" w:customStyle="1" w:styleId="WW8Num162z1">
    <w:name w:val="WW8Num162z1"/>
    <w:rsid w:val="005A5AB2"/>
    <w:rPr>
      <w:rFonts w:ascii="Courier New" w:hAnsi="Courier New" w:cs="Courier New"/>
    </w:rPr>
  </w:style>
  <w:style w:type="character" w:customStyle="1" w:styleId="WW8Num162z2">
    <w:name w:val="WW8Num162z2"/>
    <w:rsid w:val="005A5AB2"/>
    <w:rPr>
      <w:rFonts w:ascii="Wingdings" w:hAnsi="Wingdings"/>
    </w:rPr>
  </w:style>
  <w:style w:type="character" w:customStyle="1" w:styleId="WW8Num164z0">
    <w:name w:val="WW8Num164z0"/>
    <w:rsid w:val="005A5AB2"/>
    <w:rPr>
      <w:rFonts w:ascii="Symbol" w:hAnsi="Symbol"/>
      <w:color w:val="auto"/>
      <w:sz w:val="28"/>
    </w:rPr>
  </w:style>
  <w:style w:type="character" w:customStyle="1" w:styleId="WW8Num165z0">
    <w:name w:val="WW8Num165z0"/>
    <w:rsid w:val="005A5AB2"/>
    <w:rPr>
      <w:rFonts w:ascii="Arial" w:hAnsi="Arial"/>
    </w:rPr>
  </w:style>
  <w:style w:type="character" w:customStyle="1" w:styleId="WW8Num166z0">
    <w:name w:val="WW8Num166z0"/>
    <w:rsid w:val="005A5AB2"/>
    <w:rPr>
      <w:rFonts w:ascii="Symbol" w:hAnsi="Symbol"/>
    </w:rPr>
  </w:style>
  <w:style w:type="character" w:customStyle="1" w:styleId="WW8Num166z1">
    <w:name w:val="WW8Num166z1"/>
    <w:rsid w:val="005A5AB2"/>
    <w:rPr>
      <w:rFonts w:ascii="Courier New" w:hAnsi="Courier New" w:cs="Courier New"/>
    </w:rPr>
  </w:style>
  <w:style w:type="character" w:customStyle="1" w:styleId="WW8Num166z5">
    <w:name w:val="WW8Num166z5"/>
    <w:rsid w:val="005A5AB2"/>
    <w:rPr>
      <w:rFonts w:ascii="Wingdings" w:hAnsi="Wingdings"/>
    </w:rPr>
  </w:style>
  <w:style w:type="character" w:customStyle="1" w:styleId="WW8Num167z0">
    <w:name w:val="WW8Num167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5A5AB2"/>
    <w:rPr>
      <w:rFonts w:ascii="Times New Roman" w:hAnsi="Times New Roman"/>
    </w:rPr>
  </w:style>
  <w:style w:type="character" w:customStyle="1" w:styleId="WW8Num170z0">
    <w:name w:val="WW8Num170z0"/>
    <w:rsid w:val="005A5AB2"/>
    <w:rPr>
      <w:sz w:val="16"/>
    </w:rPr>
  </w:style>
  <w:style w:type="character" w:customStyle="1" w:styleId="WW8Num171z0">
    <w:name w:val="WW8Num171z0"/>
    <w:rsid w:val="005A5AB2"/>
    <w:rPr>
      <w:rFonts w:ascii="Times New Roman" w:hAnsi="Times New Roman"/>
    </w:rPr>
  </w:style>
  <w:style w:type="character" w:customStyle="1" w:styleId="WW8Num171z1">
    <w:name w:val="WW8Num171z1"/>
    <w:rsid w:val="005A5AB2"/>
    <w:rPr>
      <w:rFonts w:ascii="Courier New" w:hAnsi="Courier New" w:cs="Courier New"/>
    </w:rPr>
  </w:style>
  <w:style w:type="character" w:customStyle="1" w:styleId="WW8Num171z2">
    <w:name w:val="WW8Num171z2"/>
    <w:rsid w:val="005A5AB2"/>
    <w:rPr>
      <w:rFonts w:ascii="Wingdings" w:hAnsi="Wingdings"/>
    </w:rPr>
  </w:style>
  <w:style w:type="character" w:customStyle="1" w:styleId="WW8Num171z3">
    <w:name w:val="WW8Num171z3"/>
    <w:rsid w:val="005A5AB2"/>
    <w:rPr>
      <w:rFonts w:ascii="Symbol" w:hAnsi="Symbol"/>
    </w:rPr>
  </w:style>
  <w:style w:type="character" w:customStyle="1" w:styleId="WW8Num172z0">
    <w:name w:val="WW8Num172z0"/>
    <w:rsid w:val="005A5AB2"/>
    <w:rPr>
      <w:rFonts w:ascii="Times New Roman" w:hAnsi="Times New Roman"/>
      <w:b/>
    </w:rPr>
  </w:style>
  <w:style w:type="character" w:customStyle="1" w:styleId="WW8Num172z1">
    <w:name w:val="WW8Num172z1"/>
    <w:rsid w:val="005A5AB2"/>
    <w:rPr>
      <w:rFonts w:ascii="Courier New" w:hAnsi="Courier New" w:cs="Courier New"/>
    </w:rPr>
  </w:style>
  <w:style w:type="character" w:customStyle="1" w:styleId="WW8Num172z2">
    <w:name w:val="WW8Num172z2"/>
    <w:rsid w:val="005A5AB2"/>
    <w:rPr>
      <w:rFonts w:ascii="Wingdings" w:hAnsi="Wingdings"/>
    </w:rPr>
  </w:style>
  <w:style w:type="character" w:customStyle="1" w:styleId="WW8Num172z3">
    <w:name w:val="WW8Num172z3"/>
    <w:rsid w:val="005A5AB2"/>
    <w:rPr>
      <w:rFonts w:ascii="Symbol" w:hAnsi="Symbol"/>
    </w:rPr>
  </w:style>
  <w:style w:type="character" w:customStyle="1" w:styleId="WW8Num173z0">
    <w:name w:val="WW8Num173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5A5AB2"/>
    <w:rPr>
      <w:rFonts w:ascii="Times New Roman" w:hAnsi="Times New Roman"/>
      <w:b/>
    </w:rPr>
  </w:style>
  <w:style w:type="character" w:customStyle="1" w:styleId="WW8Num175z1">
    <w:name w:val="WW8Num175z1"/>
    <w:rsid w:val="005A5AB2"/>
    <w:rPr>
      <w:rFonts w:ascii="Courier New" w:hAnsi="Courier New" w:cs="Courier New"/>
    </w:rPr>
  </w:style>
  <w:style w:type="character" w:customStyle="1" w:styleId="WW8Num175z2">
    <w:name w:val="WW8Num175z2"/>
    <w:rsid w:val="005A5AB2"/>
    <w:rPr>
      <w:rFonts w:ascii="Wingdings" w:hAnsi="Wingdings"/>
    </w:rPr>
  </w:style>
  <w:style w:type="character" w:customStyle="1" w:styleId="WW8Num175z3">
    <w:name w:val="WW8Num175z3"/>
    <w:rsid w:val="005A5AB2"/>
    <w:rPr>
      <w:rFonts w:ascii="Symbol" w:hAnsi="Symbol"/>
    </w:rPr>
  </w:style>
  <w:style w:type="character" w:customStyle="1" w:styleId="WW8Num176z0">
    <w:name w:val="WW8Num176z0"/>
    <w:rsid w:val="005A5AB2"/>
    <w:rPr>
      <w:rFonts w:ascii="Courier New" w:hAnsi="Courier New" w:cs="Courier New"/>
    </w:rPr>
  </w:style>
  <w:style w:type="character" w:customStyle="1" w:styleId="WW8Num176z2">
    <w:name w:val="WW8Num176z2"/>
    <w:rsid w:val="005A5AB2"/>
    <w:rPr>
      <w:rFonts w:ascii="Wingdings" w:hAnsi="Wingdings"/>
    </w:rPr>
  </w:style>
  <w:style w:type="character" w:customStyle="1" w:styleId="WW8Num176z3">
    <w:name w:val="WW8Num176z3"/>
    <w:rsid w:val="005A5AB2"/>
    <w:rPr>
      <w:rFonts w:ascii="Symbol" w:hAnsi="Symbol"/>
    </w:rPr>
  </w:style>
  <w:style w:type="character" w:customStyle="1" w:styleId="WW8Num178z0">
    <w:name w:val="WW8Num178z0"/>
    <w:rsid w:val="005A5AB2"/>
    <w:rPr>
      <w:rFonts w:ascii="Times New Roman" w:hAnsi="Times New Roman"/>
    </w:rPr>
  </w:style>
  <w:style w:type="character" w:customStyle="1" w:styleId="WW8Num179z0">
    <w:name w:val="WW8Num179z0"/>
    <w:rsid w:val="005A5AB2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5A5AB2"/>
    <w:rPr>
      <w:rFonts w:ascii="Times New Roman" w:hAnsi="Times New Roman"/>
    </w:rPr>
  </w:style>
  <w:style w:type="character" w:customStyle="1" w:styleId="WW8Num183z0">
    <w:name w:val="WW8Num183z0"/>
    <w:rsid w:val="005A5AB2"/>
    <w:rPr>
      <w:rFonts w:ascii="Times New Roman" w:hAnsi="Times New Roman"/>
    </w:rPr>
  </w:style>
  <w:style w:type="character" w:customStyle="1" w:styleId="WW8Num184z0">
    <w:name w:val="WW8Num184z0"/>
    <w:rsid w:val="005A5AB2"/>
    <w:rPr>
      <w:i w:val="0"/>
      <w:color w:val="auto"/>
    </w:rPr>
  </w:style>
  <w:style w:type="character" w:customStyle="1" w:styleId="WW8Num185z0">
    <w:name w:val="WW8Num185z0"/>
    <w:rsid w:val="005A5AB2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5A5AB2"/>
    <w:rPr>
      <w:rFonts w:ascii="Symbol" w:hAnsi="Symbol"/>
    </w:rPr>
  </w:style>
  <w:style w:type="character" w:customStyle="1" w:styleId="WW8Num187z0">
    <w:name w:val="WW8Num187z0"/>
    <w:rsid w:val="005A5AB2"/>
    <w:rPr>
      <w:rFonts w:ascii="Times New Roman" w:hAnsi="Times New Roman"/>
    </w:rPr>
  </w:style>
  <w:style w:type="character" w:customStyle="1" w:styleId="WW8Num187z1">
    <w:name w:val="WW8Num187z1"/>
    <w:rsid w:val="005A5AB2"/>
    <w:rPr>
      <w:rFonts w:ascii="Courier New" w:hAnsi="Courier New" w:cs="Courier New"/>
    </w:rPr>
  </w:style>
  <w:style w:type="character" w:customStyle="1" w:styleId="WW8Num187z2">
    <w:name w:val="WW8Num187z2"/>
    <w:rsid w:val="005A5AB2"/>
    <w:rPr>
      <w:rFonts w:ascii="Wingdings" w:hAnsi="Wingdings"/>
    </w:rPr>
  </w:style>
  <w:style w:type="character" w:customStyle="1" w:styleId="WW8Num187z3">
    <w:name w:val="WW8Num187z3"/>
    <w:rsid w:val="005A5AB2"/>
    <w:rPr>
      <w:rFonts w:ascii="Symbol" w:hAnsi="Symbol"/>
    </w:rPr>
  </w:style>
  <w:style w:type="character" w:customStyle="1" w:styleId="WW8Num188z0">
    <w:name w:val="WW8Num188z0"/>
    <w:rsid w:val="005A5AB2"/>
    <w:rPr>
      <w:rFonts w:ascii="Arial" w:eastAsia="Times New Roman" w:hAnsi="Arial" w:cs="Arial"/>
    </w:rPr>
  </w:style>
  <w:style w:type="character" w:customStyle="1" w:styleId="WW8Num188z1">
    <w:name w:val="WW8Num188z1"/>
    <w:rsid w:val="005A5AB2"/>
    <w:rPr>
      <w:rFonts w:ascii="Courier New" w:hAnsi="Courier New" w:cs="Courier New"/>
    </w:rPr>
  </w:style>
  <w:style w:type="character" w:customStyle="1" w:styleId="WW8Num188z2">
    <w:name w:val="WW8Num188z2"/>
    <w:rsid w:val="005A5AB2"/>
    <w:rPr>
      <w:rFonts w:ascii="Wingdings" w:hAnsi="Wingdings"/>
    </w:rPr>
  </w:style>
  <w:style w:type="character" w:customStyle="1" w:styleId="WW8Num188z3">
    <w:name w:val="WW8Num188z3"/>
    <w:rsid w:val="005A5AB2"/>
    <w:rPr>
      <w:rFonts w:ascii="Symbol" w:hAnsi="Symbol"/>
    </w:rPr>
  </w:style>
  <w:style w:type="character" w:customStyle="1" w:styleId="WW8Num190z0">
    <w:name w:val="WW8Num190z0"/>
    <w:rsid w:val="005A5AB2"/>
    <w:rPr>
      <w:rFonts w:ascii="Times New Roman" w:hAnsi="Times New Roman"/>
      <w:b/>
    </w:rPr>
  </w:style>
  <w:style w:type="character" w:customStyle="1" w:styleId="WW8Num190z1">
    <w:name w:val="WW8Num190z1"/>
    <w:rsid w:val="005A5AB2"/>
    <w:rPr>
      <w:rFonts w:ascii="Courier New" w:hAnsi="Courier New"/>
    </w:rPr>
  </w:style>
  <w:style w:type="character" w:customStyle="1" w:styleId="WW8Num190z2">
    <w:name w:val="WW8Num190z2"/>
    <w:rsid w:val="005A5AB2"/>
    <w:rPr>
      <w:rFonts w:ascii="Wingdings" w:hAnsi="Wingdings"/>
    </w:rPr>
  </w:style>
  <w:style w:type="character" w:customStyle="1" w:styleId="WW8Num190z3">
    <w:name w:val="WW8Num190z3"/>
    <w:rsid w:val="005A5AB2"/>
    <w:rPr>
      <w:rFonts w:ascii="Symbol" w:hAnsi="Symbol"/>
    </w:rPr>
  </w:style>
  <w:style w:type="character" w:customStyle="1" w:styleId="WW8Num191z0">
    <w:name w:val="WW8Num191z0"/>
    <w:rsid w:val="005A5AB2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5A5AB2"/>
    <w:rPr>
      <w:rFonts w:ascii="Times New Roman" w:hAnsi="Times New Roman"/>
      <w:b/>
    </w:rPr>
  </w:style>
  <w:style w:type="character" w:customStyle="1" w:styleId="WW8Num193z1">
    <w:name w:val="WW8Num193z1"/>
    <w:rsid w:val="005A5AB2"/>
    <w:rPr>
      <w:rFonts w:ascii="Courier New" w:hAnsi="Courier New" w:cs="Courier New"/>
    </w:rPr>
  </w:style>
  <w:style w:type="character" w:customStyle="1" w:styleId="WW8Num193z2">
    <w:name w:val="WW8Num193z2"/>
    <w:rsid w:val="005A5AB2"/>
    <w:rPr>
      <w:rFonts w:ascii="Wingdings" w:hAnsi="Wingdings"/>
    </w:rPr>
  </w:style>
  <w:style w:type="character" w:customStyle="1" w:styleId="WW8Num193z3">
    <w:name w:val="WW8Num193z3"/>
    <w:rsid w:val="005A5AB2"/>
    <w:rPr>
      <w:rFonts w:ascii="Symbol" w:hAnsi="Symbol"/>
    </w:rPr>
  </w:style>
  <w:style w:type="character" w:customStyle="1" w:styleId="WW8Num195z0">
    <w:name w:val="WW8Num195z0"/>
    <w:rsid w:val="005A5AB2"/>
    <w:rPr>
      <w:rFonts w:ascii="Symbol" w:hAnsi="Symbol"/>
    </w:rPr>
  </w:style>
  <w:style w:type="character" w:customStyle="1" w:styleId="WW8Num195z1">
    <w:name w:val="WW8Num195z1"/>
    <w:rsid w:val="005A5AB2"/>
    <w:rPr>
      <w:rFonts w:ascii="Courier New" w:hAnsi="Courier New" w:cs="Courier New"/>
    </w:rPr>
  </w:style>
  <w:style w:type="character" w:customStyle="1" w:styleId="WW8Num195z2">
    <w:name w:val="WW8Num195z2"/>
    <w:rsid w:val="005A5AB2"/>
    <w:rPr>
      <w:rFonts w:ascii="Wingdings" w:hAnsi="Wingdings"/>
    </w:rPr>
  </w:style>
  <w:style w:type="character" w:customStyle="1" w:styleId="WW8Num199z0">
    <w:name w:val="WW8Num199z0"/>
    <w:rsid w:val="005A5AB2"/>
    <w:rPr>
      <w:rFonts w:ascii="Times New Roman" w:hAnsi="Times New Roman"/>
    </w:rPr>
  </w:style>
  <w:style w:type="character" w:customStyle="1" w:styleId="WW8Num201z0">
    <w:name w:val="WW8Num201z0"/>
    <w:rsid w:val="005A5AB2"/>
    <w:rPr>
      <w:rFonts w:ascii="Symbol" w:hAnsi="Symbol"/>
    </w:rPr>
  </w:style>
  <w:style w:type="character" w:customStyle="1" w:styleId="WW8Num201z1">
    <w:name w:val="WW8Num201z1"/>
    <w:rsid w:val="005A5AB2"/>
    <w:rPr>
      <w:rFonts w:ascii="Courier New" w:hAnsi="Courier New" w:cs="Courier New"/>
    </w:rPr>
  </w:style>
  <w:style w:type="character" w:customStyle="1" w:styleId="WW8Num201z2">
    <w:name w:val="WW8Num201z2"/>
    <w:rsid w:val="005A5AB2"/>
    <w:rPr>
      <w:rFonts w:ascii="Wingdings" w:hAnsi="Wingdings"/>
    </w:rPr>
  </w:style>
  <w:style w:type="character" w:customStyle="1" w:styleId="WW8Num202z0">
    <w:name w:val="WW8Num202z0"/>
    <w:rsid w:val="005A5AB2"/>
    <w:rPr>
      <w:i w:val="0"/>
    </w:rPr>
  </w:style>
  <w:style w:type="character" w:customStyle="1" w:styleId="WW8Num204z0">
    <w:name w:val="WW8Num204z0"/>
    <w:rsid w:val="005A5AB2"/>
    <w:rPr>
      <w:rFonts w:ascii="Symbol" w:hAnsi="Symbol"/>
    </w:rPr>
  </w:style>
  <w:style w:type="character" w:customStyle="1" w:styleId="WW8Num204z1">
    <w:name w:val="WW8Num204z1"/>
    <w:rsid w:val="005A5AB2"/>
    <w:rPr>
      <w:rFonts w:ascii="Times New Roman" w:hAnsi="Times New Roman"/>
      <w:b/>
    </w:rPr>
  </w:style>
  <w:style w:type="character" w:customStyle="1" w:styleId="WW8Num204z2">
    <w:name w:val="WW8Num204z2"/>
    <w:rsid w:val="005A5AB2"/>
    <w:rPr>
      <w:rFonts w:ascii="Wingdings" w:hAnsi="Wingdings"/>
    </w:rPr>
  </w:style>
  <w:style w:type="character" w:customStyle="1" w:styleId="WW8Num204z4">
    <w:name w:val="WW8Num204z4"/>
    <w:rsid w:val="005A5AB2"/>
    <w:rPr>
      <w:rFonts w:ascii="Courier New" w:hAnsi="Courier New" w:cs="Courier New"/>
    </w:rPr>
  </w:style>
  <w:style w:type="character" w:customStyle="1" w:styleId="WW8Num205z0">
    <w:name w:val="WW8Num205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5A5AB2"/>
    <w:rPr>
      <w:rFonts w:ascii="Symbol" w:hAnsi="Symbol"/>
    </w:rPr>
  </w:style>
  <w:style w:type="character" w:customStyle="1" w:styleId="WW8Num206z1">
    <w:name w:val="WW8Num206z1"/>
    <w:rsid w:val="005A5AB2"/>
    <w:rPr>
      <w:rFonts w:ascii="Courier New" w:hAnsi="Courier New" w:cs="Courier New"/>
    </w:rPr>
  </w:style>
  <w:style w:type="character" w:customStyle="1" w:styleId="WW8Num206z2">
    <w:name w:val="WW8Num206z2"/>
    <w:rsid w:val="005A5AB2"/>
    <w:rPr>
      <w:rFonts w:ascii="Wingdings" w:hAnsi="Wingdings"/>
    </w:rPr>
  </w:style>
  <w:style w:type="character" w:customStyle="1" w:styleId="WW8Num207z0">
    <w:name w:val="WW8Num207z0"/>
    <w:rsid w:val="005A5AB2"/>
    <w:rPr>
      <w:i w:val="0"/>
      <w:color w:val="auto"/>
    </w:rPr>
  </w:style>
  <w:style w:type="character" w:customStyle="1" w:styleId="WW8Num208z0">
    <w:name w:val="WW8Num208z0"/>
    <w:rsid w:val="005A5AB2"/>
    <w:rPr>
      <w:rFonts w:ascii="Symbol" w:hAnsi="Symbol"/>
    </w:rPr>
  </w:style>
  <w:style w:type="character" w:customStyle="1" w:styleId="WW8Num209z0">
    <w:name w:val="WW8Num209z0"/>
    <w:rsid w:val="005A5AB2"/>
    <w:rPr>
      <w:i w:val="0"/>
      <w:color w:val="auto"/>
    </w:rPr>
  </w:style>
  <w:style w:type="character" w:customStyle="1" w:styleId="WW8Num210z0">
    <w:name w:val="WW8Num210z0"/>
    <w:rsid w:val="005A5AB2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5A5AB2"/>
    <w:rPr>
      <w:rFonts w:ascii="Courier New" w:hAnsi="Courier New" w:cs="Courier New"/>
    </w:rPr>
  </w:style>
  <w:style w:type="character" w:customStyle="1" w:styleId="WW8Num210z2">
    <w:name w:val="WW8Num210z2"/>
    <w:rsid w:val="005A5AB2"/>
    <w:rPr>
      <w:rFonts w:ascii="Wingdings" w:hAnsi="Wingdings"/>
    </w:rPr>
  </w:style>
  <w:style w:type="character" w:customStyle="1" w:styleId="WW8Num210z3">
    <w:name w:val="WW8Num210z3"/>
    <w:rsid w:val="005A5AB2"/>
    <w:rPr>
      <w:rFonts w:ascii="Symbol" w:hAnsi="Symbol"/>
    </w:rPr>
  </w:style>
  <w:style w:type="character" w:customStyle="1" w:styleId="WW8Num212z0">
    <w:name w:val="WW8Num212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5A5AB2"/>
    <w:rPr>
      <w:u w:val="none"/>
    </w:rPr>
  </w:style>
  <w:style w:type="character" w:customStyle="1" w:styleId="WW8Num213z0">
    <w:name w:val="WW8Num213z0"/>
    <w:rsid w:val="005A5AB2"/>
    <w:rPr>
      <w:rFonts w:ascii="Times New Roman" w:hAnsi="Times New Roman"/>
    </w:rPr>
  </w:style>
  <w:style w:type="character" w:customStyle="1" w:styleId="WW8Num214z0">
    <w:name w:val="WW8Num214z0"/>
    <w:rsid w:val="005A5AB2"/>
    <w:rPr>
      <w:rFonts w:ascii="Times New Roman" w:hAnsi="Times New Roman"/>
    </w:rPr>
  </w:style>
  <w:style w:type="character" w:customStyle="1" w:styleId="WW8Num215z0">
    <w:name w:val="WW8Num215z0"/>
    <w:rsid w:val="005A5AB2"/>
    <w:rPr>
      <w:rFonts w:ascii="Times New Roman" w:hAnsi="Times New Roman"/>
      <w:b/>
    </w:rPr>
  </w:style>
  <w:style w:type="character" w:customStyle="1" w:styleId="WW8Num215z1">
    <w:name w:val="WW8Num215z1"/>
    <w:rsid w:val="005A5AB2"/>
    <w:rPr>
      <w:rFonts w:ascii="Courier New" w:hAnsi="Courier New" w:cs="Courier New"/>
    </w:rPr>
  </w:style>
  <w:style w:type="character" w:customStyle="1" w:styleId="WW8Num215z2">
    <w:name w:val="WW8Num215z2"/>
    <w:rsid w:val="005A5AB2"/>
    <w:rPr>
      <w:rFonts w:ascii="Wingdings" w:hAnsi="Wingdings"/>
    </w:rPr>
  </w:style>
  <w:style w:type="character" w:customStyle="1" w:styleId="WW8Num215z3">
    <w:name w:val="WW8Num215z3"/>
    <w:rsid w:val="005A5AB2"/>
    <w:rPr>
      <w:rFonts w:ascii="Symbol" w:hAnsi="Symbol"/>
    </w:rPr>
  </w:style>
  <w:style w:type="character" w:customStyle="1" w:styleId="WW8Num216z0">
    <w:name w:val="WW8Num216z0"/>
    <w:rsid w:val="005A5AB2"/>
    <w:rPr>
      <w:rFonts w:ascii="Symbol" w:hAnsi="Symbol"/>
    </w:rPr>
  </w:style>
  <w:style w:type="character" w:customStyle="1" w:styleId="WW8Num216z1">
    <w:name w:val="WW8Num216z1"/>
    <w:rsid w:val="005A5AB2"/>
    <w:rPr>
      <w:rFonts w:ascii="Courier New" w:hAnsi="Courier New" w:cs="Courier New"/>
    </w:rPr>
  </w:style>
  <w:style w:type="character" w:customStyle="1" w:styleId="WW8Num216z2">
    <w:name w:val="WW8Num216z2"/>
    <w:rsid w:val="005A5AB2"/>
    <w:rPr>
      <w:rFonts w:ascii="Wingdings" w:hAnsi="Wingdings"/>
    </w:rPr>
  </w:style>
  <w:style w:type="character" w:customStyle="1" w:styleId="WW8Num218z0">
    <w:name w:val="WW8Num218z0"/>
    <w:rsid w:val="005A5AB2"/>
    <w:rPr>
      <w:rFonts w:ascii="Symbol" w:hAnsi="Symbol"/>
    </w:rPr>
  </w:style>
  <w:style w:type="character" w:customStyle="1" w:styleId="WW8Num218z1">
    <w:name w:val="WW8Num218z1"/>
    <w:rsid w:val="005A5AB2"/>
    <w:rPr>
      <w:rFonts w:ascii="Courier New" w:hAnsi="Courier New" w:cs="Courier New"/>
    </w:rPr>
  </w:style>
  <w:style w:type="character" w:customStyle="1" w:styleId="WW8Num218z2">
    <w:name w:val="WW8Num218z2"/>
    <w:rsid w:val="005A5AB2"/>
    <w:rPr>
      <w:rFonts w:ascii="Wingdings" w:hAnsi="Wingdings"/>
    </w:rPr>
  </w:style>
  <w:style w:type="character" w:customStyle="1" w:styleId="WW8Num220z0">
    <w:name w:val="WW8Num220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5A5AB2"/>
    <w:rPr>
      <w:u w:val="none"/>
    </w:rPr>
  </w:style>
  <w:style w:type="character" w:customStyle="1" w:styleId="WW8Num223z0">
    <w:name w:val="WW8Num223z0"/>
    <w:rsid w:val="005A5AB2"/>
    <w:rPr>
      <w:rFonts w:ascii="Times New Roman" w:hAnsi="Times New Roman"/>
      <w:b/>
    </w:rPr>
  </w:style>
  <w:style w:type="character" w:customStyle="1" w:styleId="WW8Num223z1">
    <w:name w:val="WW8Num223z1"/>
    <w:rsid w:val="005A5AB2"/>
    <w:rPr>
      <w:rFonts w:ascii="Courier New" w:hAnsi="Courier New" w:cs="Courier New"/>
    </w:rPr>
  </w:style>
  <w:style w:type="character" w:customStyle="1" w:styleId="WW8Num223z2">
    <w:name w:val="WW8Num223z2"/>
    <w:rsid w:val="005A5AB2"/>
    <w:rPr>
      <w:rFonts w:ascii="Wingdings" w:hAnsi="Wingdings"/>
    </w:rPr>
  </w:style>
  <w:style w:type="character" w:customStyle="1" w:styleId="WW8Num223z3">
    <w:name w:val="WW8Num223z3"/>
    <w:rsid w:val="005A5AB2"/>
    <w:rPr>
      <w:rFonts w:ascii="Symbol" w:hAnsi="Symbol"/>
    </w:rPr>
  </w:style>
  <w:style w:type="character" w:customStyle="1" w:styleId="WW8Num224z0">
    <w:name w:val="WW8Num224z0"/>
    <w:rsid w:val="005A5AB2"/>
    <w:rPr>
      <w:rFonts w:ascii="Symbol" w:hAnsi="Symbol"/>
    </w:rPr>
  </w:style>
  <w:style w:type="character" w:customStyle="1" w:styleId="WW8Num226z0">
    <w:name w:val="WW8Num226z0"/>
    <w:rsid w:val="005A5AB2"/>
    <w:rPr>
      <w:rFonts w:ascii="Times New Roman" w:hAnsi="Times New Roman"/>
    </w:rPr>
  </w:style>
  <w:style w:type="character" w:customStyle="1" w:styleId="WW8Num227z0">
    <w:name w:val="WW8Num227z0"/>
    <w:rsid w:val="005A5AB2"/>
    <w:rPr>
      <w:rFonts w:ascii="Symbol" w:hAnsi="Symbol"/>
    </w:rPr>
  </w:style>
  <w:style w:type="character" w:customStyle="1" w:styleId="WW8Num227z2">
    <w:name w:val="WW8Num227z2"/>
    <w:rsid w:val="005A5AB2"/>
    <w:rPr>
      <w:rFonts w:ascii="Wingdings" w:hAnsi="Wingdings"/>
    </w:rPr>
  </w:style>
  <w:style w:type="character" w:customStyle="1" w:styleId="WW8Num227z4">
    <w:name w:val="WW8Num227z4"/>
    <w:rsid w:val="005A5AB2"/>
    <w:rPr>
      <w:rFonts w:ascii="Courier New" w:hAnsi="Courier New" w:cs="Courier New"/>
    </w:rPr>
  </w:style>
  <w:style w:type="character" w:customStyle="1" w:styleId="WW8Num228z0">
    <w:name w:val="WW8Num228z0"/>
    <w:rsid w:val="005A5AB2"/>
    <w:rPr>
      <w:rFonts w:ascii="Courier New" w:hAnsi="Courier New" w:cs="Courier New"/>
    </w:rPr>
  </w:style>
  <w:style w:type="character" w:customStyle="1" w:styleId="WW8Num228z2">
    <w:name w:val="WW8Num228z2"/>
    <w:rsid w:val="005A5AB2"/>
    <w:rPr>
      <w:rFonts w:ascii="Wingdings" w:hAnsi="Wingdings"/>
    </w:rPr>
  </w:style>
  <w:style w:type="character" w:customStyle="1" w:styleId="WW8Num228z3">
    <w:name w:val="WW8Num228z3"/>
    <w:rsid w:val="005A5AB2"/>
    <w:rPr>
      <w:rFonts w:ascii="Symbol" w:hAnsi="Symbol"/>
    </w:rPr>
  </w:style>
  <w:style w:type="character" w:customStyle="1" w:styleId="WW8Num229z0">
    <w:name w:val="WW8Num229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5A5AB2"/>
    <w:rPr>
      <w:u w:val="none"/>
    </w:rPr>
  </w:style>
  <w:style w:type="character" w:customStyle="1" w:styleId="WW8Num230z0">
    <w:name w:val="WW8Num230z0"/>
    <w:rsid w:val="005A5AB2"/>
    <w:rPr>
      <w:u w:val="single"/>
    </w:rPr>
  </w:style>
  <w:style w:type="character" w:customStyle="1" w:styleId="WW8Num231z0">
    <w:name w:val="WW8Num231z0"/>
    <w:rsid w:val="005A5AB2"/>
    <w:rPr>
      <w:rFonts w:ascii="Times New Roman" w:hAnsi="Times New Roman"/>
    </w:rPr>
  </w:style>
  <w:style w:type="character" w:customStyle="1" w:styleId="WW8Num231z1">
    <w:name w:val="WW8Num231z1"/>
    <w:rsid w:val="005A5AB2"/>
    <w:rPr>
      <w:rFonts w:ascii="Courier New" w:hAnsi="Courier New" w:cs="Courier New"/>
    </w:rPr>
  </w:style>
  <w:style w:type="character" w:customStyle="1" w:styleId="WW8Num231z2">
    <w:name w:val="WW8Num231z2"/>
    <w:rsid w:val="005A5AB2"/>
    <w:rPr>
      <w:rFonts w:ascii="Wingdings" w:hAnsi="Wingdings"/>
    </w:rPr>
  </w:style>
  <w:style w:type="character" w:customStyle="1" w:styleId="WW8Num231z3">
    <w:name w:val="WW8Num231z3"/>
    <w:rsid w:val="005A5AB2"/>
    <w:rPr>
      <w:rFonts w:ascii="Symbol" w:hAnsi="Symbol"/>
    </w:rPr>
  </w:style>
  <w:style w:type="character" w:customStyle="1" w:styleId="WW8Num234z0">
    <w:name w:val="WW8Num234z0"/>
    <w:rsid w:val="005A5AB2"/>
    <w:rPr>
      <w:rFonts w:ascii="Courier New" w:hAnsi="Courier New" w:cs="Courier New"/>
    </w:rPr>
  </w:style>
  <w:style w:type="character" w:customStyle="1" w:styleId="WW8Num234z2">
    <w:name w:val="WW8Num234z2"/>
    <w:rsid w:val="005A5AB2"/>
    <w:rPr>
      <w:rFonts w:ascii="Wingdings" w:hAnsi="Wingdings"/>
    </w:rPr>
  </w:style>
  <w:style w:type="character" w:customStyle="1" w:styleId="WW8Num234z3">
    <w:name w:val="WW8Num234z3"/>
    <w:rsid w:val="005A5AB2"/>
    <w:rPr>
      <w:rFonts w:ascii="Symbol" w:hAnsi="Symbol"/>
    </w:rPr>
  </w:style>
  <w:style w:type="character" w:customStyle="1" w:styleId="WW8Num235z0">
    <w:name w:val="WW8Num235z0"/>
    <w:rsid w:val="005A5AB2"/>
    <w:rPr>
      <w:sz w:val="16"/>
    </w:rPr>
  </w:style>
  <w:style w:type="character" w:customStyle="1" w:styleId="WW8Num236z0">
    <w:name w:val="WW8Num236z0"/>
    <w:rsid w:val="005A5AB2"/>
    <w:rPr>
      <w:rFonts w:ascii="Symbol" w:hAnsi="Symbol"/>
    </w:rPr>
  </w:style>
  <w:style w:type="character" w:customStyle="1" w:styleId="WW8Num236z1">
    <w:name w:val="WW8Num236z1"/>
    <w:rsid w:val="005A5AB2"/>
    <w:rPr>
      <w:rFonts w:ascii="Courier New" w:hAnsi="Courier New" w:cs="Courier New"/>
    </w:rPr>
  </w:style>
  <w:style w:type="character" w:customStyle="1" w:styleId="WW8Num236z2">
    <w:name w:val="WW8Num236z2"/>
    <w:rsid w:val="005A5AB2"/>
    <w:rPr>
      <w:rFonts w:ascii="Wingdings" w:hAnsi="Wingdings"/>
    </w:rPr>
  </w:style>
  <w:style w:type="character" w:customStyle="1" w:styleId="WW8Num238z0">
    <w:name w:val="WW8Num238z0"/>
    <w:rsid w:val="005A5AB2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5A5AB2"/>
    <w:rPr>
      <w:rFonts w:ascii="Wingdings" w:hAnsi="Wingdings"/>
    </w:rPr>
  </w:style>
  <w:style w:type="character" w:customStyle="1" w:styleId="WW8Num241z1">
    <w:name w:val="WW8Num241z1"/>
    <w:rsid w:val="005A5AB2"/>
    <w:rPr>
      <w:rFonts w:ascii="Courier New" w:hAnsi="Courier New" w:cs="Courier New"/>
    </w:rPr>
  </w:style>
  <w:style w:type="character" w:customStyle="1" w:styleId="WW8Num241z3">
    <w:name w:val="WW8Num241z3"/>
    <w:rsid w:val="005A5AB2"/>
    <w:rPr>
      <w:rFonts w:ascii="Symbol" w:hAnsi="Symbol"/>
    </w:rPr>
  </w:style>
  <w:style w:type="character" w:customStyle="1" w:styleId="WW8Num242z0">
    <w:name w:val="WW8Num242z0"/>
    <w:rsid w:val="005A5AB2"/>
    <w:rPr>
      <w:rFonts w:ascii="Symbol" w:hAnsi="Symbol"/>
    </w:rPr>
  </w:style>
  <w:style w:type="character" w:customStyle="1" w:styleId="WW8Num242z1">
    <w:name w:val="WW8Num242z1"/>
    <w:rsid w:val="005A5AB2"/>
    <w:rPr>
      <w:rFonts w:ascii="Courier New" w:hAnsi="Courier New" w:cs="Courier New"/>
    </w:rPr>
  </w:style>
  <w:style w:type="character" w:customStyle="1" w:styleId="WW8Num242z2">
    <w:name w:val="WW8Num242z2"/>
    <w:rsid w:val="005A5AB2"/>
    <w:rPr>
      <w:rFonts w:ascii="Wingdings" w:hAnsi="Wingdings"/>
    </w:rPr>
  </w:style>
  <w:style w:type="character" w:customStyle="1" w:styleId="WW8Num243z0">
    <w:name w:val="WW8Num243z0"/>
    <w:rsid w:val="005A5AB2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5A5AB2"/>
    <w:rPr>
      <w:rFonts w:ascii="Courier New" w:hAnsi="Courier New"/>
    </w:rPr>
  </w:style>
  <w:style w:type="character" w:customStyle="1" w:styleId="WW8Num243z2">
    <w:name w:val="WW8Num243z2"/>
    <w:rsid w:val="005A5AB2"/>
    <w:rPr>
      <w:rFonts w:ascii="Wingdings" w:hAnsi="Wingdings"/>
    </w:rPr>
  </w:style>
  <w:style w:type="character" w:customStyle="1" w:styleId="WW8Num243z3">
    <w:name w:val="WW8Num243z3"/>
    <w:rsid w:val="005A5AB2"/>
    <w:rPr>
      <w:rFonts w:ascii="Symbol" w:hAnsi="Symbol"/>
    </w:rPr>
  </w:style>
  <w:style w:type="character" w:customStyle="1" w:styleId="WW8Num244z0">
    <w:name w:val="WW8Num244z0"/>
    <w:rsid w:val="005A5AB2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5A5AB2"/>
    <w:rPr>
      <w:i w:val="0"/>
      <w:color w:val="auto"/>
    </w:rPr>
  </w:style>
  <w:style w:type="character" w:customStyle="1" w:styleId="WW8Num249z0">
    <w:name w:val="WW8Num249z0"/>
    <w:rsid w:val="005A5AB2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5A5AB2"/>
    <w:rPr>
      <w:rFonts w:ascii="Times New Roman" w:hAnsi="Times New Roman"/>
    </w:rPr>
  </w:style>
  <w:style w:type="character" w:customStyle="1" w:styleId="WW8Num252z0">
    <w:name w:val="WW8Num252z0"/>
    <w:rsid w:val="005A5AB2"/>
    <w:rPr>
      <w:i w:val="0"/>
      <w:color w:val="auto"/>
    </w:rPr>
  </w:style>
  <w:style w:type="character" w:customStyle="1" w:styleId="WW8Num255z0">
    <w:name w:val="WW8Num255z0"/>
    <w:rsid w:val="005A5AB2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5A5AB2"/>
    <w:rPr>
      <w:rFonts w:ascii="Symbol" w:hAnsi="Symbol"/>
    </w:rPr>
  </w:style>
  <w:style w:type="character" w:customStyle="1" w:styleId="WW8Num256z1">
    <w:name w:val="WW8Num256z1"/>
    <w:rsid w:val="005A5AB2"/>
    <w:rPr>
      <w:rFonts w:ascii="Courier New" w:hAnsi="Courier New" w:cs="Courier New"/>
    </w:rPr>
  </w:style>
  <w:style w:type="character" w:customStyle="1" w:styleId="WW8Num256z2">
    <w:name w:val="WW8Num256z2"/>
    <w:rsid w:val="005A5AB2"/>
    <w:rPr>
      <w:rFonts w:ascii="Wingdings" w:hAnsi="Wingdings"/>
    </w:rPr>
  </w:style>
  <w:style w:type="character" w:customStyle="1" w:styleId="WW8Num258z0">
    <w:name w:val="WW8Num258z0"/>
    <w:rsid w:val="005A5AB2"/>
    <w:rPr>
      <w:rFonts w:ascii="Symbol" w:hAnsi="Symbol"/>
    </w:rPr>
  </w:style>
  <w:style w:type="character" w:customStyle="1" w:styleId="WW8Num259z0">
    <w:name w:val="WW8Num259z0"/>
    <w:rsid w:val="005A5AB2"/>
    <w:rPr>
      <w:rFonts w:ascii="Courier New" w:hAnsi="Courier New" w:cs="Courier New"/>
    </w:rPr>
  </w:style>
  <w:style w:type="character" w:customStyle="1" w:styleId="WW8Num259z2">
    <w:name w:val="WW8Num259z2"/>
    <w:rsid w:val="005A5AB2"/>
    <w:rPr>
      <w:rFonts w:ascii="Wingdings" w:hAnsi="Wingdings"/>
    </w:rPr>
  </w:style>
  <w:style w:type="character" w:customStyle="1" w:styleId="WW8Num259z3">
    <w:name w:val="WW8Num259z3"/>
    <w:rsid w:val="005A5AB2"/>
    <w:rPr>
      <w:rFonts w:ascii="Symbol" w:hAnsi="Symbol"/>
    </w:rPr>
  </w:style>
  <w:style w:type="character" w:customStyle="1" w:styleId="WW8Num260z0">
    <w:name w:val="WW8Num260z0"/>
    <w:rsid w:val="005A5AB2"/>
    <w:rPr>
      <w:rFonts w:ascii="Times New Roman" w:hAnsi="Times New Roman"/>
      <w:b/>
    </w:rPr>
  </w:style>
  <w:style w:type="character" w:customStyle="1" w:styleId="WW8Num260z1">
    <w:name w:val="WW8Num260z1"/>
    <w:rsid w:val="005A5AB2"/>
    <w:rPr>
      <w:rFonts w:ascii="Courier New" w:hAnsi="Courier New" w:cs="Courier New"/>
    </w:rPr>
  </w:style>
  <w:style w:type="character" w:customStyle="1" w:styleId="WW8Num260z2">
    <w:name w:val="WW8Num260z2"/>
    <w:rsid w:val="005A5AB2"/>
    <w:rPr>
      <w:rFonts w:ascii="Wingdings" w:hAnsi="Wingdings"/>
    </w:rPr>
  </w:style>
  <w:style w:type="character" w:customStyle="1" w:styleId="WW8Num260z3">
    <w:name w:val="WW8Num260z3"/>
    <w:rsid w:val="005A5AB2"/>
    <w:rPr>
      <w:rFonts w:ascii="Symbol" w:hAnsi="Symbol"/>
    </w:rPr>
  </w:style>
  <w:style w:type="character" w:customStyle="1" w:styleId="WW8Num261z0">
    <w:name w:val="WW8Num261z0"/>
    <w:rsid w:val="005A5AB2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5A5AB2"/>
    <w:rPr>
      <w:rFonts w:ascii="Symbol" w:hAnsi="Symbol"/>
    </w:rPr>
  </w:style>
  <w:style w:type="character" w:customStyle="1" w:styleId="WW8Num263z0">
    <w:name w:val="WW8Num263z0"/>
    <w:rsid w:val="005A5AB2"/>
    <w:rPr>
      <w:rFonts w:ascii="Symbol" w:hAnsi="Symbol"/>
    </w:rPr>
  </w:style>
  <w:style w:type="character" w:customStyle="1" w:styleId="WW8Num263z1">
    <w:name w:val="WW8Num263z1"/>
    <w:rsid w:val="005A5AB2"/>
    <w:rPr>
      <w:rFonts w:ascii="Courier New" w:hAnsi="Courier New" w:cs="Courier New"/>
    </w:rPr>
  </w:style>
  <w:style w:type="character" w:customStyle="1" w:styleId="WW8Num263z2">
    <w:name w:val="WW8Num263z2"/>
    <w:rsid w:val="005A5AB2"/>
    <w:rPr>
      <w:rFonts w:ascii="Wingdings" w:hAnsi="Wingdings"/>
    </w:rPr>
  </w:style>
  <w:style w:type="character" w:customStyle="1" w:styleId="WW8Num264z0">
    <w:name w:val="WW8Num264z0"/>
    <w:rsid w:val="005A5AB2"/>
    <w:rPr>
      <w:rFonts w:ascii="Courier New" w:hAnsi="Courier New" w:cs="Courier New"/>
    </w:rPr>
  </w:style>
  <w:style w:type="character" w:customStyle="1" w:styleId="WW8Num264z2">
    <w:name w:val="WW8Num264z2"/>
    <w:rsid w:val="005A5AB2"/>
    <w:rPr>
      <w:rFonts w:ascii="Wingdings" w:hAnsi="Wingdings"/>
    </w:rPr>
  </w:style>
  <w:style w:type="character" w:customStyle="1" w:styleId="WW8Num264z3">
    <w:name w:val="WW8Num264z3"/>
    <w:rsid w:val="005A5AB2"/>
    <w:rPr>
      <w:rFonts w:ascii="Symbol" w:hAnsi="Symbol"/>
    </w:rPr>
  </w:style>
  <w:style w:type="character" w:customStyle="1" w:styleId="WW8Num265z0">
    <w:name w:val="WW8Num265z0"/>
    <w:rsid w:val="005A5AB2"/>
    <w:rPr>
      <w:rFonts w:ascii="Symbol" w:hAnsi="Symbol"/>
    </w:rPr>
  </w:style>
  <w:style w:type="character" w:customStyle="1" w:styleId="WW8Num265z1">
    <w:name w:val="WW8Num265z1"/>
    <w:rsid w:val="005A5AB2"/>
    <w:rPr>
      <w:rFonts w:ascii="Courier New" w:hAnsi="Courier New" w:cs="Courier New"/>
    </w:rPr>
  </w:style>
  <w:style w:type="character" w:customStyle="1" w:styleId="WW8Num265z2">
    <w:name w:val="WW8Num265z2"/>
    <w:rsid w:val="005A5AB2"/>
    <w:rPr>
      <w:rFonts w:ascii="Wingdings" w:hAnsi="Wingdings"/>
    </w:rPr>
  </w:style>
  <w:style w:type="character" w:customStyle="1" w:styleId="WW8Num266z0">
    <w:name w:val="WW8Num266z0"/>
    <w:rsid w:val="005A5AB2"/>
    <w:rPr>
      <w:i w:val="0"/>
      <w:color w:val="auto"/>
    </w:rPr>
  </w:style>
  <w:style w:type="character" w:customStyle="1" w:styleId="WW8Num267z0">
    <w:name w:val="WW8Num267z0"/>
    <w:rsid w:val="005A5AB2"/>
    <w:rPr>
      <w:b w:val="0"/>
    </w:rPr>
  </w:style>
  <w:style w:type="character" w:customStyle="1" w:styleId="WW8Num268z0">
    <w:name w:val="WW8Num268z0"/>
    <w:rsid w:val="005A5AB2"/>
    <w:rPr>
      <w:rFonts w:ascii="Symbol" w:hAnsi="Symbol"/>
    </w:rPr>
  </w:style>
  <w:style w:type="character" w:customStyle="1" w:styleId="WW8Num268z1">
    <w:name w:val="WW8Num268z1"/>
    <w:rsid w:val="005A5AB2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5A5AB2"/>
    <w:rPr>
      <w:rFonts w:ascii="Wingdings" w:hAnsi="Wingdings"/>
    </w:rPr>
  </w:style>
  <w:style w:type="character" w:customStyle="1" w:styleId="WW8Num268z4">
    <w:name w:val="WW8Num268z4"/>
    <w:rsid w:val="005A5AB2"/>
    <w:rPr>
      <w:rFonts w:ascii="Courier New" w:hAnsi="Courier New" w:cs="Courier New"/>
    </w:rPr>
  </w:style>
  <w:style w:type="character" w:customStyle="1" w:styleId="WW8Num269z0">
    <w:name w:val="WW8Num269z0"/>
    <w:rsid w:val="005A5AB2"/>
    <w:rPr>
      <w:rFonts w:ascii="Times New Roman" w:hAnsi="Times New Roman"/>
    </w:rPr>
  </w:style>
  <w:style w:type="character" w:customStyle="1" w:styleId="WW8Num270z0">
    <w:name w:val="WW8Num270z0"/>
    <w:rsid w:val="005A5AB2"/>
    <w:rPr>
      <w:rFonts w:ascii="Symbol" w:hAnsi="Symbol"/>
    </w:rPr>
  </w:style>
  <w:style w:type="character" w:customStyle="1" w:styleId="WW8Num276z0">
    <w:name w:val="WW8Num276z0"/>
    <w:rsid w:val="005A5AB2"/>
    <w:rPr>
      <w:rFonts w:ascii="Wingdings" w:hAnsi="Wingdings"/>
    </w:rPr>
  </w:style>
  <w:style w:type="character" w:customStyle="1" w:styleId="WW8Num276z1">
    <w:name w:val="WW8Num276z1"/>
    <w:rsid w:val="005A5AB2"/>
    <w:rPr>
      <w:rFonts w:ascii="Courier New" w:hAnsi="Courier New" w:cs="Courier New"/>
    </w:rPr>
  </w:style>
  <w:style w:type="character" w:customStyle="1" w:styleId="WW8Num276z3">
    <w:name w:val="WW8Num276z3"/>
    <w:rsid w:val="005A5AB2"/>
    <w:rPr>
      <w:rFonts w:ascii="Symbol" w:hAnsi="Symbol"/>
    </w:rPr>
  </w:style>
  <w:style w:type="character" w:customStyle="1" w:styleId="WW8Num278z0">
    <w:name w:val="WW8Num278z0"/>
    <w:rsid w:val="005A5AB2"/>
    <w:rPr>
      <w:rFonts w:ascii="Times New Roman" w:hAnsi="Times New Roman"/>
    </w:rPr>
  </w:style>
  <w:style w:type="character" w:customStyle="1" w:styleId="WW8Num278z1">
    <w:name w:val="WW8Num278z1"/>
    <w:rsid w:val="005A5AB2"/>
    <w:rPr>
      <w:rFonts w:ascii="Courier New" w:hAnsi="Courier New" w:cs="Courier New"/>
    </w:rPr>
  </w:style>
  <w:style w:type="character" w:customStyle="1" w:styleId="WW8Num278z2">
    <w:name w:val="WW8Num278z2"/>
    <w:rsid w:val="005A5AB2"/>
    <w:rPr>
      <w:rFonts w:ascii="Wingdings" w:hAnsi="Wingdings"/>
    </w:rPr>
  </w:style>
  <w:style w:type="character" w:customStyle="1" w:styleId="WW8Num278z3">
    <w:name w:val="WW8Num278z3"/>
    <w:rsid w:val="005A5AB2"/>
    <w:rPr>
      <w:rFonts w:ascii="Symbol" w:hAnsi="Symbol"/>
    </w:rPr>
  </w:style>
  <w:style w:type="character" w:customStyle="1" w:styleId="WW8Num279z0">
    <w:name w:val="WW8Num279z0"/>
    <w:rsid w:val="005A5AB2"/>
    <w:rPr>
      <w:rFonts w:ascii="Times New Roman" w:hAnsi="Times New Roman"/>
      <w:b/>
    </w:rPr>
  </w:style>
  <w:style w:type="character" w:customStyle="1" w:styleId="WW8Num279z1">
    <w:name w:val="WW8Num279z1"/>
    <w:rsid w:val="005A5AB2"/>
    <w:rPr>
      <w:rFonts w:ascii="Courier New" w:hAnsi="Courier New" w:cs="Courier New"/>
    </w:rPr>
  </w:style>
  <w:style w:type="character" w:customStyle="1" w:styleId="WW8Num279z2">
    <w:name w:val="WW8Num279z2"/>
    <w:rsid w:val="005A5AB2"/>
    <w:rPr>
      <w:rFonts w:ascii="Wingdings" w:hAnsi="Wingdings"/>
    </w:rPr>
  </w:style>
  <w:style w:type="character" w:customStyle="1" w:styleId="WW8Num279z3">
    <w:name w:val="WW8Num279z3"/>
    <w:rsid w:val="005A5AB2"/>
    <w:rPr>
      <w:rFonts w:ascii="Symbol" w:hAnsi="Symbol"/>
    </w:rPr>
  </w:style>
  <w:style w:type="character" w:customStyle="1" w:styleId="WW8Num281z0">
    <w:name w:val="WW8Num281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5A5AB2"/>
    <w:rPr>
      <w:rFonts w:ascii="Symbol" w:hAnsi="Symbol"/>
    </w:rPr>
  </w:style>
  <w:style w:type="character" w:customStyle="1" w:styleId="WW8Num283z1">
    <w:name w:val="WW8Num283z1"/>
    <w:rsid w:val="005A5AB2"/>
    <w:rPr>
      <w:rFonts w:ascii="Courier New" w:hAnsi="Courier New" w:cs="Courier New"/>
    </w:rPr>
  </w:style>
  <w:style w:type="character" w:customStyle="1" w:styleId="WW8Num283z2">
    <w:name w:val="WW8Num283z2"/>
    <w:rsid w:val="005A5AB2"/>
    <w:rPr>
      <w:rFonts w:ascii="Wingdings" w:hAnsi="Wingdings"/>
    </w:rPr>
  </w:style>
  <w:style w:type="character" w:customStyle="1" w:styleId="WW8Num283z3">
    <w:name w:val="WW8Num283z3"/>
    <w:rsid w:val="005A5AB2"/>
    <w:rPr>
      <w:rFonts w:ascii="Symbol" w:hAnsi="Symbol"/>
    </w:rPr>
  </w:style>
  <w:style w:type="character" w:customStyle="1" w:styleId="WW8Num285z0">
    <w:name w:val="WW8Num285z0"/>
    <w:rsid w:val="005A5AB2"/>
    <w:rPr>
      <w:rFonts w:ascii="Times New Roman" w:hAnsi="Times New Roman" w:cs="Times New Roman"/>
    </w:rPr>
  </w:style>
  <w:style w:type="character" w:customStyle="1" w:styleId="WW8Num285z1">
    <w:name w:val="WW8Num285z1"/>
    <w:rsid w:val="005A5AB2"/>
    <w:rPr>
      <w:rFonts w:ascii="Courier New" w:hAnsi="Courier New" w:cs="Courier New"/>
    </w:rPr>
  </w:style>
  <w:style w:type="character" w:customStyle="1" w:styleId="WW8Num285z2">
    <w:name w:val="WW8Num285z2"/>
    <w:rsid w:val="005A5AB2"/>
    <w:rPr>
      <w:rFonts w:ascii="Wingdings" w:hAnsi="Wingdings"/>
    </w:rPr>
  </w:style>
  <w:style w:type="character" w:customStyle="1" w:styleId="WW8Num285z3">
    <w:name w:val="WW8Num285z3"/>
    <w:rsid w:val="005A5AB2"/>
    <w:rPr>
      <w:rFonts w:ascii="Symbol" w:hAnsi="Symbol"/>
    </w:rPr>
  </w:style>
  <w:style w:type="character" w:customStyle="1" w:styleId="WW8Num288z0">
    <w:name w:val="WW8Num288z0"/>
    <w:rsid w:val="005A5AB2"/>
    <w:rPr>
      <w:rFonts w:ascii="Times New Roman" w:hAnsi="Times New Roman"/>
      <w:b/>
    </w:rPr>
  </w:style>
  <w:style w:type="character" w:customStyle="1" w:styleId="WW8Num289z0">
    <w:name w:val="WW8Num289z0"/>
    <w:rsid w:val="005A5AB2"/>
    <w:rPr>
      <w:rFonts w:ascii="Times New Roman" w:hAnsi="Times New Roman"/>
    </w:rPr>
  </w:style>
  <w:style w:type="character" w:customStyle="1" w:styleId="WW8Num289z1">
    <w:name w:val="WW8Num289z1"/>
    <w:rsid w:val="005A5AB2"/>
    <w:rPr>
      <w:rFonts w:ascii="Courier New" w:hAnsi="Courier New" w:cs="Courier New"/>
    </w:rPr>
  </w:style>
  <w:style w:type="character" w:customStyle="1" w:styleId="WW8Num289z2">
    <w:name w:val="WW8Num289z2"/>
    <w:rsid w:val="005A5AB2"/>
    <w:rPr>
      <w:rFonts w:ascii="Wingdings" w:hAnsi="Wingdings"/>
    </w:rPr>
  </w:style>
  <w:style w:type="character" w:customStyle="1" w:styleId="WW8Num289z3">
    <w:name w:val="WW8Num289z3"/>
    <w:rsid w:val="005A5AB2"/>
    <w:rPr>
      <w:rFonts w:ascii="Symbol" w:hAnsi="Symbol"/>
    </w:rPr>
  </w:style>
  <w:style w:type="character" w:customStyle="1" w:styleId="WW8Num297z0">
    <w:name w:val="WW8Num297z0"/>
    <w:rsid w:val="005A5AB2"/>
    <w:rPr>
      <w:b/>
    </w:rPr>
  </w:style>
  <w:style w:type="character" w:customStyle="1" w:styleId="WW8Num299z0">
    <w:name w:val="WW8Num299z0"/>
    <w:rsid w:val="005A5AB2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5A5AB2"/>
    <w:rPr>
      <w:rFonts w:ascii="Courier New" w:hAnsi="Courier New"/>
    </w:rPr>
  </w:style>
  <w:style w:type="character" w:customStyle="1" w:styleId="WW8Num299z2">
    <w:name w:val="WW8Num299z2"/>
    <w:rsid w:val="005A5AB2"/>
    <w:rPr>
      <w:rFonts w:ascii="Wingdings" w:hAnsi="Wingdings"/>
    </w:rPr>
  </w:style>
  <w:style w:type="character" w:customStyle="1" w:styleId="WW8Num299z3">
    <w:name w:val="WW8Num299z3"/>
    <w:rsid w:val="005A5AB2"/>
    <w:rPr>
      <w:rFonts w:ascii="Symbol" w:hAnsi="Symbol"/>
    </w:rPr>
  </w:style>
  <w:style w:type="character" w:customStyle="1" w:styleId="WW8Num301z1">
    <w:name w:val="WW8Num301z1"/>
    <w:rsid w:val="005A5AB2"/>
    <w:rPr>
      <w:rFonts w:ascii="Courier New" w:hAnsi="Courier New" w:cs="Courier New"/>
    </w:rPr>
  </w:style>
  <w:style w:type="character" w:customStyle="1" w:styleId="WW8Num301z2">
    <w:name w:val="WW8Num301z2"/>
    <w:rsid w:val="005A5AB2"/>
    <w:rPr>
      <w:rFonts w:ascii="Wingdings" w:hAnsi="Wingdings"/>
    </w:rPr>
  </w:style>
  <w:style w:type="character" w:customStyle="1" w:styleId="WW8Num301z3">
    <w:name w:val="WW8Num301z3"/>
    <w:rsid w:val="005A5AB2"/>
    <w:rPr>
      <w:rFonts w:ascii="Symbol" w:hAnsi="Symbol"/>
    </w:rPr>
  </w:style>
  <w:style w:type="character" w:customStyle="1" w:styleId="WW8Num302z0">
    <w:name w:val="WW8Num302z0"/>
    <w:rsid w:val="005A5AB2"/>
    <w:rPr>
      <w:b w:val="0"/>
      <w:i w:val="0"/>
    </w:rPr>
  </w:style>
  <w:style w:type="character" w:customStyle="1" w:styleId="WW8Num305z0">
    <w:name w:val="WW8Num305z0"/>
    <w:rsid w:val="005A5AB2"/>
    <w:rPr>
      <w:b w:val="0"/>
      <w:color w:val="auto"/>
    </w:rPr>
  </w:style>
  <w:style w:type="character" w:customStyle="1" w:styleId="WW8Num306z0">
    <w:name w:val="WW8Num306z0"/>
    <w:rsid w:val="005A5AB2"/>
    <w:rPr>
      <w:i w:val="0"/>
      <w:color w:val="auto"/>
    </w:rPr>
  </w:style>
  <w:style w:type="character" w:customStyle="1" w:styleId="WW8Num308z0">
    <w:name w:val="WW8Num308z0"/>
    <w:rsid w:val="005A5AB2"/>
    <w:rPr>
      <w:i w:val="0"/>
      <w:color w:val="auto"/>
    </w:rPr>
  </w:style>
  <w:style w:type="character" w:customStyle="1" w:styleId="WW8Num309z0">
    <w:name w:val="WW8Num309z0"/>
    <w:rsid w:val="005A5AB2"/>
    <w:rPr>
      <w:rFonts w:ascii="Symbol" w:hAnsi="Symbol"/>
    </w:rPr>
  </w:style>
  <w:style w:type="character" w:customStyle="1" w:styleId="WW8Num309z1">
    <w:name w:val="WW8Num309z1"/>
    <w:rsid w:val="005A5AB2"/>
    <w:rPr>
      <w:rFonts w:ascii="Courier New" w:hAnsi="Courier New" w:cs="Courier New"/>
    </w:rPr>
  </w:style>
  <w:style w:type="character" w:customStyle="1" w:styleId="WW8Num309z2">
    <w:name w:val="WW8Num309z2"/>
    <w:rsid w:val="005A5AB2"/>
    <w:rPr>
      <w:rFonts w:ascii="Wingdings" w:hAnsi="Wingdings"/>
    </w:rPr>
  </w:style>
  <w:style w:type="character" w:customStyle="1" w:styleId="WW8Num311z0">
    <w:name w:val="WW8Num311z0"/>
    <w:rsid w:val="005A5AB2"/>
    <w:rPr>
      <w:rFonts w:ascii="Symbol" w:hAnsi="Symbol"/>
    </w:rPr>
  </w:style>
  <w:style w:type="character" w:customStyle="1" w:styleId="WW8Num311z1">
    <w:name w:val="WW8Num311z1"/>
    <w:rsid w:val="005A5AB2"/>
    <w:rPr>
      <w:rFonts w:ascii="Courier New" w:hAnsi="Courier New" w:cs="Courier New"/>
    </w:rPr>
  </w:style>
  <w:style w:type="character" w:customStyle="1" w:styleId="WW8Num311z2">
    <w:name w:val="WW8Num311z2"/>
    <w:rsid w:val="005A5AB2"/>
    <w:rPr>
      <w:rFonts w:ascii="Wingdings" w:hAnsi="Wingdings"/>
    </w:rPr>
  </w:style>
  <w:style w:type="character" w:customStyle="1" w:styleId="WW8Num313z0">
    <w:name w:val="WW8Num313z0"/>
    <w:rsid w:val="005A5AB2"/>
    <w:rPr>
      <w:rFonts w:ascii="Times New Roman" w:hAnsi="Times New Roman"/>
    </w:rPr>
  </w:style>
  <w:style w:type="character" w:customStyle="1" w:styleId="WW8Num314z0">
    <w:name w:val="WW8Num314z0"/>
    <w:rsid w:val="005A5AB2"/>
    <w:rPr>
      <w:rFonts w:ascii="Symbol" w:hAnsi="Symbol"/>
    </w:rPr>
  </w:style>
  <w:style w:type="character" w:customStyle="1" w:styleId="WW8Num314z1">
    <w:name w:val="WW8Num314z1"/>
    <w:rsid w:val="005A5AB2"/>
    <w:rPr>
      <w:rFonts w:ascii="Courier New" w:hAnsi="Courier New" w:cs="Courier New"/>
    </w:rPr>
  </w:style>
  <w:style w:type="character" w:customStyle="1" w:styleId="WW8Num314z2">
    <w:name w:val="WW8Num314z2"/>
    <w:rsid w:val="005A5AB2"/>
    <w:rPr>
      <w:rFonts w:ascii="Wingdings" w:hAnsi="Wingdings"/>
    </w:rPr>
  </w:style>
  <w:style w:type="character" w:customStyle="1" w:styleId="WW8Num316z0">
    <w:name w:val="WW8Num316z0"/>
    <w:rsid w:val="005A5AB2"/>
    <w:rPr>
      <w:sz w:val="16"/>
    </w:rPr>
  </w:style>
  <w:style w:type="character" w:customStyle="1" w:styleId="WW8Num316z1">
    <w:name w:val="WW8Num316z1"/>
    <w:rsid w:val="005A5AB2"/>
    <w:rPr>
      <w:rFonts w:ascii="Courier New" w:hAnsi="Courier New"/>
    </w:rPr>
  </w:style>
  <w:style w:type="character" w:customStyle="1" w:styleId="WW8Num316z2">
    <w:name w:val="WW8Num316z2"/>
    <w:rsid w:val="005A5AB2"/>
    <w:rPr>
      <w:rFonts w:ascii="Wingdings" w:hAnsi="Wingdings"/>
    </w:rPr>
  </w:style>
  <w:style w:type="character" w:customStyle="1" w:styleId="WW8Num316z3">
    <w:name w:val="WW8Num316z3"/>
    <w:rsid w:val="005A5AB2"/>
    <w:rPr>
      <w:rFonts w:ascii="Symbol" w:hAnsi="Symbol"/>
    </w:rPr>
  </w:style>
  <w:style w:type="character" w:customStyle="1" w:styleId="WW8Num317z0">
    <w:name w:val="WW8Num317z0"/>
    <w:rsid w:val="005A5AB2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5A5AB2"/>
    <w:rPr>
      <w:rFonts w:ascii="Times New Roman" w:hAnsi="Times New Roman"/>
    </w:rPr>
  </w:style>
  <w:style w:type="character" w:customStyle="1" w:styleId="WW8Num319z0">
    <w:name w:val="WW8Num319z0"/>
    <w:rsid w:val="005A5AB2"/>
    <w:rPr>
      <w:rFonts w:ascii="Symbol" w:hAnsi="Symbol"/>
    </w:rPr>
  </w:style>
  <w:style w:type="character" w:customStyle="1" w:styleId="WW8Num319z1">
    <w:name w:val="WW8Num319z1"/>
    <w:rsid w:val="005A5AB2"/>
    <w:rPr>
      <w:rFonts w:ascii="Courier New" w:hAnsi="Courier New" w:cs="Courier New"/>
    </w:rPr>
  </w:style>
  <w:style w:type="character" w:customStyle="1" w:styleId="WW8Num319z2">
    <w:name w:val="WW8Num319z2"/>
    <w:rsid w:val="005A5AB2"/>
    <w:rPr>
      <w:rFonts w:ascii="Wingdings" w:hAnsi="Wingdings"/>
    </w:rPr>
  </w:style>
  <w:style w:type="character" w:customStyle="1" w:styleId="WW8NumSt3z0">
    <w:name w:val="WW8NumSt3z0"/>
    <w:rsid w:val="005A5AB2"/>
    <w:rPr>
      <w:rFonts w:ascii="Symbol" w:hAnsi="Symbol"/>
    </w:rPr>
  </w:style>
  <w:style w:type="character" w:customStyle="1" w:styleId="WW8NumSt52z0">
    <w:name w:val="WW8NumSt52z0"/>
    <w:rsid w:val="005A5AB2"/>
    <w:rPr>
      <w:rFonts w:ascii="Symbol" w:hAnsi="Symbol"/>
    </w:rPr>
  </w:style>
  <w:style w:type="character" w:customStyle="1" w:styleId="WW8NumSt54z0">
    <w:name w:val="WW8NumSt54z0"/>
    <w:rsid w:val="005A5AB2"/>
    <w:rPr>
      <w:sz w:val="17"/>
    </w:rPr>
  </w:style>
  <w:style w:type="character" w:customStyle="1" w:styleId="WW-Absatz-Standardschriftart1">
    <w:name w:val="WW-Absatz-Standardschriftart1"/>
    <w:rsid w:val="005A5AB2"/>
  </w:style>
  <w:style w:type="character" w:styleId="Seitenzahl">
    <w:name w:val="page number"/>
    <w:basedOn w:val="WW-Absatz-Standardschriftart1"/>
    <w:rsid w:val="005A5AB2"/>
  </w:style>
  <w:style w:type="character" w:styleId="Hyperlink">
    <w:name w:val="Hyperlink"/>
    <w:basedOn w:val="WW-Absatz-Standardschriftart1"/>
    <w:rsid w:val="005A5AB2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5A5AB2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5A5AB2"/>
    <w:rPr>
      <w:lang w:val="de-DE" w:eastAsia="ar-SA" w:bidi="ar-SA"/>
    </w:rPr>
  </w:style>
  <w:style w:type="character" w:styleId="BesuchterLink">
    <w:name w:val="FollowedHyperlink"/>
    <w:basedOn w:val="WW-Absatz-Standardschriftart1"/>
    <w:rsid w:val="005A5AB2"/>
    <w:rPr>
      <w:color w:val="800080"/>
      <w:u w:val="single"/>
    </w:rPr>
  </w:style>
  <w:style w:type="paragraph" w:styleId="Textkrper">
    <w:name w:val="Body Text"/>
    <w:basedOn w:val="Standard"/>
    <w:rsid w:val="005A5AB2"/>
    <w:rPr>
      <w:rFonts w:ascii="Arial" w:hAnsi="Arial"/>
      <w:sz w:val="22"/>
    </w:rPr>
  </w:style>
  <w:style w:type="paragraph" w:styleId="Liste">
    <w:name w:val="List"/>
    <w:basedOn w:val="Textkrper"/>
    <w:rsid w:val="005A5AB2"/>
    <w:rPr>
      <w:rFonts w:cs="Tahoma"/>
    </w:rPr>
  </w:style>
  <w:style w:type="paragraph" w:styleId="Beschriftung">
    <w:name w:val="caption"/>
    <w:basedOn w:val="Standard"/>
    <w:qFormat/>
    <w:rsid w:val="005A5AB2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5A5AB2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5A5AB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5A5AB2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5A5AB2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5A5AB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5A5AB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A5AB2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5A5AB2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5A5AB2"/>
    <w:rPr>
      <w:b/>
      <w:color w:val="FF0000"/>
    </w:rPr>
  </w:style>
  <w:style w:type="paragraph" w:customStyle="1" w:styleId="WW-Textkrper3">
    <w:name w:val="WW-Textkörper 3"/>
    <w:basedOn w:val="Standard"/>
    <w:rsid w:val="005A5AB2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5A5AB2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5A5AB2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5A5AB2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5A5AB2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5A5AB2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5A5AB2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5A5AB2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5A5AB2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5A5AB2"/>
    <w:rPr>
      <w:rFonts w:ascii="Courier New" w:hAnsi="Courier New"/>
    </w:rPr>
  </w:style>
  <w:style w:type="paragraph" w:customStyle="1" w:styleId="WW-Blocktext">
    <w:name w:val="WW-Blocktext"/>
    <w:basedOn w:val="Standard"/>
    <w:rsid w:val="005A5AB2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5A5AB2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5A5AB2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5A5AB2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5A5AB2"/>
  </w:style>
  <w:style w:type="paragraph" w:customStyle="1" w:styleId="StandardArial11pt">
    <w:name w:val="Standard + Arial + 11pt"/>
    <w:basedOn w:val="AS"/>
    <w:rsid w:val="005A5AB2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5A5AB2"/>
    <w:rPr>
      <w:b/>
      <w:bCs/>
    </w:rPr>
  </w:style>
  <w:style w:type="paragraph" w:customStyle="1" w:styleId="Default">
    <w:name w:val="Default"/>
    <w:rsid w:val="005A5AB2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5A5AB2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5A5AB2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5A5AB2"/>
  </w:style>
  <w:style w:type="paragraph" w:customStyle="1" w:styleId="WW-Rahmeninhalt">
    <w:name w:val="WW-Rahmeninhalt"/>
    <w:basedOn w:val="Textkrper"/>
    <w:rsid w:val="005A5AB2"/>
  </w:style>
  <w:style w:type="paragraph" w:customStyle="1" w:styleId="TabellenInhalt">
    <w:name w:val="Tabellen Inhalt"/>
    <w:basedOn w:val="Textkrper"/>
    <w:rsid w:val="005A5AB2"/>
    <w:pPr>
      <w:suppressLineNumbers/>
    </w:pPr>
  </w:style>
  <w:style w:type="paragraph" w:customStyle="1" w:styleId="WW-TabellenInhalt">
    <w:name w:val="WW-Tabellen Inhalt"/>
    <w:basedOn w:val="Textkrper"/>
    <w:rsid w:val="005A5AB2"/>
    <w:pPr>
      <w:suppressLineNumbers/>
    </w:pPr>
  </w:style>
  <w:style w:type="paragraph" w:customStyle="1" w:styleId="Tabellenberschrift">
    <w:name w:val="Tabellen Überschrift"/>
    <w:basedOn w:val="TabellenInhalt"/>
    <w:rsid w:val="005A5AB2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5A5AB2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semiHidden/>
    <w:rsid w:val="00C172B3"/>
    <w:rPr>
      <w:lang w:eastAsia="ar-SA"/>
    </w:rPr>
  </w:style>
  <w:style w:type="paragraph" w:styleId="berarbeitung">
    <w:name w:val="Revision"/>
    <w:hidden/>
    <w:uiPriority w:val="99"/>
    <w:semiHidden/>
    <w:rsid w:val="0074104F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E87C3-3900-4732-BF0C-60464452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4173</Characters>
  <Application>Microsoft Office Word</Application>
  <DocSecurity>4</DocSecurity>
  <Lines>34</Lines>
  <Paragraphs>9</Paragraphs>
  <ScaleCrop>false</ScaleCrop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2023-03-30T10:58:00Z</dcterms:created>
  <dcterms:modified xsi:type="dcterms:W3CDTF">2023-03-30T10:58:00Z</dcterms:modified>
</cp:coreProperties>
</file>